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93A" w:rsidRPr="00070E6E" w:rsidRDefault="004356F5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</w:t>
      </w:r>
      <w:r w:rsidR="004D393A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4D393A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E57D19" w:rsidRPr="00A91566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4D393A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4D393A" w:rsidRPr="00070E6E" w:rsidRDefault="000F6900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1B4E3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4D39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B4E3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4D39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</w:t>
      </w:r>
      <w:r w:rsidR="004D39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401B81" w:rsidRPr="00070E6E" w:rsidRDefault="004356F5" w:rsidP="004D393A">
      <w:pPr>
        <w:pStyle w:val="1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lang w:eastAsia="en-US"/>
        </w:rPr>
        <w:t xml:space="preserve">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4D393A">
        <w:rPr>
          <w:rFonts w:ascii="Arial" w:eastAsia="Calibri" w:hAnsi="Arial" w:cs="Arial"/>
          <w:lang w:eastAsia="en-US"/>
        </w:rPr>
        <w:t>№_____</w:t>
      </w:r>
      <w:r w:rsidR="0006607F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</w:t>
      </w:r>
      <w:r w:rsidR="006D1017" w:rsidRPr="006D101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A90D09">
        <w:rPr>
          <w:rFonts w:ascii="Arial" w:eastAsia="Calibri" w:hAnsi="Arial" w:cs="Arial"/>
          <w:bCs/>
          <w:iCs/>
          <w:sz w:val="22"/>
          <w:szCs w:val="22"/>
          <w:lang w:eastAsia="en-US"/>
        </w:rPr>
        <w:t>предложений</w:t>
      </w:r>
      <w:r w:rsidR="004F6773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</w:t>
      </w:r>
      <w:r w:rsidR="00322D3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сортового проката </w:t>
      </w:r>
      <w:r w:rsidR="00E40A7B" w:rsidRPr="00E40A7B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EF24CC" w:rsidRPr="00EF24CC">
        <w:rPr>
          <w:rFonts w:ascii="Arial" w:eastAsia="Calibri" w:hAnsi="Arial" w:cs="Arial"/>
          <w:bCs/>
          <w:iCs/>
          <w:sz w:val="22"/>
          <w:szCs w:val="22"/>
          <w:lang w:eastAsia="en-US"/>
        </w:rPr>
        <w:t>(</w:t>
      </w:r>
      <w:r w:rsidR="00EF24CC">
        <w:rPr>
          <w:rFonts w:ascii="Arial" w:eastAsia="Calibri" w:hAnsi="Arial" w:cs="Arial"/>
          <w:bCs/>
          <w:iCs/>
          <w:sz w:val="22"/>
          <w:szCs w:val="22"/>
          <w:lang w:eastAsia="en-US"/>
        </w:rPr>
        <w:t>круги, шестигранник, полосы</w:t>
      </w:r>
      <w:r w:rsidR="00EF24CC" w:rsidRPr="00EF24CC">
        <w:rPr>
          <w:rFonts w:ascii="Arial" w:eastAsia="Calibri" w:hAnsi="Arial" w:cs="Arial"/>
          <w:bCs/>
          <w:iCs/>
          <w:sz w:val="22"/>
          <w:szCs w:val="22"/>
          <w:lang w:eastAsia="en-US"/>
        </w:rPr>
        <w:t>)</w:t>
      </w:r>
      <w:r w:rsidR="00E40A7B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322D3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для нужд </w:t>
      </w:r>
      <w:r w:rsidR="00EF24CC">
        <w:rPr>
          <w:rFonts w:ascii="Arial" w:eastAsia="Calibri" w:hAnsi="Arial" w:cs="Arial"/>
          <w:bCs/>
          <w:iCs/>
          <w:sz w:val="22"/>
          <w:szCs w:val="22"/>
          <w:lang w:eastAsia="en-US"/>
        </w:rPr>
        <w:t>П</w:t>
      </w:r>
      <w:r w:rsidR="00401B8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401B8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401B8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="004D393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E57D1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на </w:t>
      </w:r>
      <w:r w:rsidR="00A90D09">
        <w:rPr>
          <w:rFonts w:ascii="Arial" w:eastAsia="Calibri" w:hAnsi="Arial" w:cs="Arial"/>
          <w:color w:val="000000"/>
          <w:sz w:val="22"/>
          <w:szCs w:val="22"/>
          <w:lang w:eastAsia="en-US"/>
        </w:rPr>
        <w:t>пер</w:t>
      </w:r>
      <w:r w:rsidR="001B4E3C">
        <w:rPr>
          <w:rFonts w:ascii="Arial" w:eastAsia="Calibri" w:hAnsi="Arial" w:cs="Arial"/>
          <w:color w:val="000000"/>
          <w:sz w:val="22"/>
          <w:szCs w:val="22"/>
          <w:lang w:eastAsia="en-US"/>
        </w:rPr>
        <w:t>вое полугодие</w:t>
      </w:r>
      <w:r w:rsidR="00A90D0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201</w:t>
      </w:r>
      <w:r w:rsidR="001B4E3C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A90D0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года.</w:t>
      </w:r>
    </w:p>
    <w:p w:rsidR="0006607F" w:rsidRPr="00070E6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A90D09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1B4E3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Открытый запрос </w:t>
            </w:r>
            <w:r w:rsidR="001B4E3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EF24CC" w:rsidRPr="00070E6E" w:rsidRDefault="004D393A" w:rsidP="00EF24CC">
            <w:pPr>
              <w:pStyle w:val="1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5C0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оставка 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сортового проката </w:t>
            </w:r>
            <w:r w:rsidR="00EF24CC" w:rsidRPr="00E40A7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EF24CC" w:rsidRP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(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круги, шестигранник, полосы</w:t>
            </w:r>
            <w:r w:rsidR="00EF24CC" w:rsidRP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для нужд П</w:t>
            </w:r>
            <w:r w:rsidR="00EF24CC" w:rsidRPr="00070E6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EF24CC" w:rsidRPr="00070E6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F24CC" w:rsidRPr="00070E6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EF24C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90D0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1B4E3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первое полугодие</w:t>
            </w:r>
            <w:r w:rsidR="00A90D0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1B4E3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="00A90D0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</w:t>
            </w:r>
          </w:p>
          <w:p w:rsidR="005C0D8D" w:rsidRPr="00070E6E" w:rsidRDefault="00146F67" w:rsidP="00E0600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i/>
                <w:lang w:eastAsia="en-US"/>
              </w:rPr>
              <w:t xml:space="preserve"> 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F6900" w:rsidRDefault="005C0D8D" w:rsidP="006968E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6968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ЭТП ГПБ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4D393A" w:rsidRDefault="00F86959" w:rsidP="00F86959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4D3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4D3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9F2E3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  <w:p w:rsidR="0006607F" w:rsidRPr="00875713" w:rsidRDefault="009F2E33" w:rsidP="00F86959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Указанные в приложениях к ТЗ марки стали не подлежат замене.</w:t>
            </w:r>
          </w:p>
          <w:p w:rsidR="004D393A" w:rsidRPr="004D393A" w:rsidRDefault="004D393A" w:rsidP="004D393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D393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Цена указана  за ед. измерения (тонна).</w:t>
            </w:r>
          </w:p>
          <w:p w:rsidR="00850E12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Точное количество заказыва</w:t>
            </w:r>
            <w:bookmarkStart w:id="1" w:name="_GoBack"/>
            <w:bookmarkEnd w:id="1"/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емого товара оговаривается в заявках/специ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фикациях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в соответствии с 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утвержден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ным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план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ом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производства </w:t>
            </w:r>
            <w:r w:rsidR="00EF24C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АО "ИНМ"</w:t>
            </w:r>
          </w:p>
          <w:p w:rsidR="004D393A" w:rsidRDefault="004D393A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Поставщик должен гарантировать сохранение цен </w:t>
            </w:r>
            <w:r w:rsidR="00A90D0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 первый квартал 2018 года</w:t>
            </w:r>
          </w:p>
          <w:p w:rsidR="004D393A" w:rsidRPr="00B608DF" w:rsidRDefault="004D393A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Тн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4D393A" w:rsidRDefault="004D393A" w:rsidP="004D393A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ТЗ. </w:t>
            </w:r>
          </w:p>
          <w:p w:rsidR="0006607F" w:rsidRPr="00070E6E" w:rsidRDefault="0006607F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3E3772" w:rsidP="00EF24C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 </w:t>
            </w:r>
            <w:r w:rsidR="00EF2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EF24CC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поставки вышеуказанной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06713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Продукция должна соответствовать ТУ и ГОСТам.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Указанным в ТЗ по лотам 1,2</w:t>
            </w:r>
            <w:proofErr w:type="gramEnd"/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  <w:p w:rsidR="004D393A" w:rsidRDefault="004D393A" w:rsidP="004D393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Поставщик должен гара</w:t>
            </w:r>
            <w:r w:rsidR="00A90D0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нтировать сохранение цен на первый квартал 2018 года</w:t>
            </w:r>
          </w:p>
          <w:p w:rsidR="004D393A" w:rsidRPr="00875713" w:rsidRDefault="004D393A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1B4E3C">
        <w:trPr>
          <w:trHeight w:val="134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D10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B4E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A90D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</w:t>
            </w:r>
            <w:r w:rsidR="006D10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B4E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A70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90D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1B4E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E76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90D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</w:t>
            </w:r>
            <w:r w:rsidR="006D10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B4E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A70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0A1C7F" w:rsidRDefault="000A1C7F" w:rsidP="00AC6A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ЭТП ГПБ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Т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proofErr w:type="gramEnd"/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7D7DFF" w:rsidP="00A90D0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Москва, ул. Лесная д.5, дата </w:t>
            </w:r>
            <w:r w:rsidR="00A90D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A90D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6D1017" w:rsidP="001B4E3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1B4E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A90D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1B4E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C0D8D" w:rsidP="00EF24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06607F" w:rsidP="001B4E3C">
            <w:pPr>
              <w:spacing w:after="200" w:line="276" w:lineRule="auto"/>
              <w:ind w:left="64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A1C7F"/>
    <w:rsid w:val="000C2765"/>
    <w:rsid w:val="000E050A"/>
    <w:rsid w:val="000F6900"/>
    <w:rsid w:val="001319D0"/>
    <w:rsid w:val="00146F67"/>
    <w:rsid w:val="001B4E3C"/>
    <w:rsid w:val="00322D37"/>
    <w:rsid w:val="0039660C"/>
    <w:rsid w:val="003A7087"/>
    <w:rsid w:val="003C1F9D"/>
    <w:rsid w:val="003E3772"/>
    <w:rsid w:val="00401B81"/>
    <w:rsid w:val="004356F5"/>
    <w:rsid w:val="004D393A"/>
    <w:rsid w:val="004E15BA"/>
    <w:rsid w:val="004F1905"/>
    <w:rsid w:val="004F6773"/>
    <w:rsid w:val="00581211"/>
    <w:rsid w:val="005813E3"/>
    <w:rsid w:val="00594A47"/>
    <w:rsid w:val="005B1B33"/>
    <w:rsid w:val="005C0D8D"/>
    <w:rsid w:val="00691E03"/>
    <w:rsid w:val="006968E9"/>
    <w:rsid w:val="006D1017"/>
    <w:rsid w:val="007D7DFF"/>
    <w:rsid w:val="0082165E"/>
    <w:rsid w:val="00850E12"/>
    <w:rsid w:val="00875713"/>
    <w:rsid w:val="00885E80"/>
    <w:rsid w:val="008E06B1"/>
    <w:rsid w:val="0095750F"/>
    <w:rsid w:val="009F2E33"/>
    <w:rsid w:val="00A90D09"/>
    <w:rsid w:val="00A91566"/>
    <w:rsid w:val="00AB5544"/>
    <w:rsid w:val="00AC6A5D"/>
    <w:rsid w:val="00B55204"/>
    <w:rsid w:val="00B608DF"/>
    <w:rsid w:val="00B66CAE"/>
    <w:rsid w:val="00BE4C9C"/>
    <w:rsid w:val="00BE76C1"/>
    <w:rsid w:val="00C06713"/>
    <w:rsid w:val="00CA7DC7"/>
    <w:rsid w:val="00CF7C8F"/>
    <w:rsid w:val="00E06006"/>
    <w:rsid w:val="00E40A7B"/>
    <w:rsid w:val="00E57D19"/>
    <w:rsid w:val="00EF24CC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18</cp:revision>
  <dcterms:created xsi:type="dcterms:W3CDTF">2016-12-01T08:42:00Z</dcterms:created>
  <dcterms:modified xsi:type="dcterms:W3CDTF">2018-12-11T09:18:00Z</dcterms:modified>
</cp:coreProperties>
</file>