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33BD" w:rsidRPr="009516B5" w:rsidRDefault="007733BD" w:rsidP="007733BD">
      <w:pPr>
        <w:pStyle w:val="1"/>
        <w:ind w:firstLine="0"/>
        <w:rPr>
          <w:rFonts w:eastAsia="Calibri"/>
          <w:lang w:eastAsia="en-US"/>
        </w:rPr>
      </w:pPr>
      <w:r w:rsidRPr="009516B5">
        <w:rPr>
          <w:rFonts w:eastAsia="Calibri"/>
          <w:lang w:eastAsia="en-US"/>
        </w:rPr>
        <w:t>ТЕХНИЧЕСКОЕ ЗАДАНИЕ</w:t>
      </w:r>
    </w:p>
    <w:p w:rsidR="00A57B99" w:rsidRDefault="007733BD" w:rsidP="00837D29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9516B5">
        <w:rPr>
          <w:rFonts w:ascii="Arial" w:eastAsia="Calibri" w:hAnsi="Arial" w:cs="Arial"/>
          <w:b/>
          <w:sz w:val="22"/>
          <w:szCs w:val="22"/>
          <w:lang w:eastAsia="en-US"/>
        </w:rPr>
        <w:t>К заявке на закупку №_____</w:t>
      </w:r>
    </w:p>
    <w:p w:rsidR="007733BD" w:rsidRPr="00534B27" w:rsidRDefault="00A57B99" w:rsidP="00837D29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sz w:val="22"/>
          <w:szCs w:val="22"/>
          <w:lang w:eastAsia="en-US"/>
        </w:rPr>
        <w:t>от</w:t>
      </w:r>
      <w:r w:rsidR="00B071E2">
        <w:rPr>
          <w:rFonts w:ascii="Arial" w:eastAsia="Calibri" w:hAnsi="Arial" w:cs="Arial"/>
          <w:b/>
          <w:sz w:val="22"/>
          <w:szCs w:val="22"/>
          <w:lang w:eastAsia="en-US"/>
        </w:rPr>
        <w:t>«</w:t>
      </w:r>
      <w:r w:rsidR="007B1E5C">
        <w:rPr>
          <w:rFonts w:ascii="Arial" w:eastAsia="Calibri" w:hAnsi="Arial" w:cs="Arial"/>
          <w:b/>
          <w:sz w:val="22"/>
          <w:szCs w:val="22"/>
          <w:lang w:val="en-US" w:eastAsia="en-US"/>
        </w:rPr>
        <w:t xml:space="preserve">    </w:t>
      </w:r>
      <w:r w:rsidR="00837D29">
        <w:rPr>
          <w:rFonts w:ascii="Arial" w:eastAsia="Calibri" w:hAnsi="Arial" w:cs="Arial"/>
          <w:b/>
          <w:sz w:val="22"/>
          <w:szCs w:val="22"/>
          <w:lang w:eastAsia="en-US"/>
        </w:rPr>
        <w:t>»</w:t>
      </w:r>
      <w:r w:rsidR="007B1E5C">
        <w:rPr>
          <w:rFonts w:ascii="Arial" w:eastAsia="Calibri" w:hAnsi="Arial" w:cs="Arial"/>
          <w:b/>
          <w:sz w:val="22"/>
          <w:szCs w:val="22"/>
          <w:lang w:val="en-US" w:eastAsia="en-US"/>
        </w:rPr>
        <w:t xml:space="preserve">                </w:t>
      </w:r>
      <w:proofErr w:type="gramStart"/>
      <w:r w:rsidR="00837D29">
        <w:rPr>
          <w:rFonts w:ascii="Arial" w:eastAsia="Calibri" w:hAnsi="Arial" w:cs="Arial"/>
          <w:b/>
          <w:sz w:val="22"/>
          <w:szCs w:val="22"/>
          <w:lang w:eastAsia="en-US"/>
        </w:rPr>
        <w:t>г</w:t>
      </w:r>
      <w:proofErr w:type="gramEnd"/>
    </w:p>
    <w:p w:rsidR="007733BD" w:rsidRPr="009516B5" w:rsidRDefault="007733BD" w:rsidP="007733BD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4257"/>
        <w:gridCol w:w="3539"/>
        <w:gridCol w:w="1985"/>
      </w:tblGrid>
      <w:tr w:rsidR="007733BD" w:rsidRPr="009403EF" w:rsidTr="00632979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ind w:right="-108"/>
              <w:contextualSpacing/>
              <w:jc w:val="both"/>
              <w:rPr>
                <w:rFonts w:ascii="Arial" w:eastAsia="Calibri" w:hAnsi="Arial" w:cs="Arial"/>
                <w:b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№ </w:t>
            </w:r>
            <w:proofErr w:type="gramStart"/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</w:t>
            </w:r>
            <w:proofErr w:type="gramEnd"/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Требования</w:t>
            </w:r>
          </w:p>
        </w:tc>
        <w:tc>
          <w:tcPr>
            <w:tcW w:w="3539" w:type="dxa"/>
            <w:shd w:val="clear" w:color="auto" w:fill="auto"/>
          </w:tcPr>
          <w:p w:rsidR="007733BD" w:rsidRPr="009403EF" w:rsidRDefault="007733BD" w:rsidP="001E504B">
            <w:pPr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Заполняется ответственным исполнителем</w:t>
            </w:r>
          </w:p>
        </w:tc>
        <w:tc>
          <w:tcPr>
            <w:tcW w:w="1985" w:type="dxa"/>
            <w:shd w:val="clear" w:color="auto" w:fill="auto"/>
          </w:tcPr>
          <w:p w:rsidR="007733BD" w:rsidRPr="009403EF" w:rsidRDefault="007733BD" w:rsidP="001E504B">
            <w:pPr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Примечания</w:t>
            </w:r>
          </w:p>
        </w:tc>
      </w:tr>
      <w:tr w:rsidR="007733BD" w:rsidRPr="009403EF" w:rsidTr="00632979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Наименование поставляемых товаров </w:t>
            </w:r>
          </w:p>
        </w:tc>
        <w:tc>
          <w:tcPr>
            <w:tcW w:w="3539" w:type="dxa"/>
            <w:shd w:val="clear" w:color="auto" w:fill="auto"/>
          </w:tcPr>
          <w:p w:rsidR="007733BD" w:rsidRPr="007B1E5C" w:rsidRDefault="0099652F" w:rsidP="00F840A1">
            <w:pPr>
              <w:jc w:val="both"/>
              <w:rPr>
                <w:rFonts w:ascii="Arial" w:eastAsia="Calibri" w:hAnsi="Arial" w:cs="Arial"/>
                <w:i/>
                <w:lang w:eastAsia="en-US"/>
              </w:rPr>
            </w:pPr>
            <w:r>
              <w:rPr>
                <w:rFonts w:ascii="Arial" w:eastAsia="Calibri" w:hAnsi="Arial" w:cs="Arial"/>
                <w:i/>
                <w:lang w:eastAsia="en-US"/>
              </w:rPr>
              <w:t xml:space="preserve">Крупногабаритное и корпусное </w:t>
            </w:r>
            <w:r w:rsidR="00F840A1">
              <w:rPr>
                <w:rFonts w:ascii="Arial" w:eastAsia="Calibri" w:hAnsi="Arial" w:cs="Arial"/>
                <w:i/>
                <w:lang w:eastAsia="en-US"/>
              </w:rPr>
              <w:t>стальное</w:t>
            </w:r>
            <w:r w:rsidR="007B1E5C">
              <w:rPr>
                <w:rFonts w:ascii="Arial" w:eastAsia="Calibri" w:hAnsi="Arial" w:cs="Arial"/>
                <w:i/>
                <w:lang w:eastAsia="en-US"/>
              </w:rPr>
              <w:t xml:space="preserve"> литьё</w:t>
            </w:r>
          </w:p>
        </w:tc>
        <w:tc>
          <w:tcPr>
            <w:tcW w:w="1985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632979">
        <w:trPr>
          <w:trHeight w:val="818"/>
        </w:trPr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 поставляемых товаров</w:t>
            </w:r>
          </w:p>
        </w:tc>
        <w:tc>
          <w:tcPr>
            <w:tcW w:w="3539" w:type="dxa"/>
            <w:shd w:val="clear" w:color="auto" w:fill="auto"/>
          </w:tcPr>
          <w:p w:rsidR="007733BD" w:rsidRPr="009403EF" w:rsidRDefault="00615EFE" w:rsidP="00B071E2">
            <w:pPr>
              <w:rPr>
                <w:rFonts w:ascii="Arial" w:eastAsia="Calibri" w:hAnsi="Arial" w:cs="Arial"/>
                <w:i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В соответствие с </w:t>
            </w:r>
            <w:r w:rsidR="00B071E2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Приложением № 1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, являющееся неотъемлемой частью Технического задания</w:t>
            </w:r>
          </w:p>
        </w:tc>
        <w:tc>
          <w:tcPr>
            <w:tcW w:w="1985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632979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Максимальная цена договора (лота)</w:t>
            </w:r>
          </w:p>
        </w:tc>
        <w:tc>
          <w:tcPr>
            <w:tcW w:w="3539" w:type="dxa"/>
            <w:shd w:val="clear" w:color="auto" w:fill="auto"/>
          </w:tcPr>
          <w:p w:rsidR="007733BD" w:rsidRPr="009403EF" w:rsidRDefault="00837D29" w:rsidP="001E504B">
            <w:pPr>
              <w:jc w:val="both"/>
              <w:rPr>
                <w:rFonts w:ascii="Arial" w:eastAsia="Calibri" w:hAnsi="Arial" w:cs="Arial"/>
                <w:i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Не </w:t>
            </w:r>
            <w:proofErr w:type="gramStart"/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установлена</w:t>
            </w:r>
            <w:proofErr w:type="gramEnd"/>
          </w:p>
        </w:tc>
        <w:tc>
          <w:tcPr>
            <w:tcW w:w="1985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632979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поставки товаров (оказания услуг)</w:t>
            </w:r>
          </w:p>
        </w:tc>
        <w:tc>
          <w:tcPr>
            <w:tcW w:w="3539" w:type="dxa"/>
            <w:shd w:val="clear" w:color="auto" w:fill="auto"/>
          </w:tcPr>
          <w:p w:rsidR="007733BD" w:rsidRPr="001D75D6" w:rsidRDefault="007733BD" w:rsidP="0099652F">
            <w:pPr>
              <w:jc w:val="both"/>
              <w:rPr>
                <w:rFonts w:ascii="Arial" w:eastAsia="Calibri" w:hAnsi="Arial" w:cs="Arial"/>
                <w:i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УР г. Ижевск, ул. Орджоникидзе, 2</w:t>
            </w:r>
            <w:r w:rsidR="00615EF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,</w:t>
            </w:r>
            <w:r w:rsidR="0099652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П</w:t>
            </w:r>
            <w:r w:rsidR="00615EF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АО «</w:t>
            </w:r>
            <w:proofErr w:type="spellStart"/>
            <w:r w:rsidR="00615EF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Ижнефтемаш</w:t>
            </w:r>
            <w:proofErr w:type="spellEnd"/>
            <w:r w:rsidR="00615EF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».</w:t>
            </w:r>
          </w:p>
        </w:tc>
        <w:tc>
          <w:tcPr>
            <w:tcW w:w="1985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632979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Сроки (периоды) поставки товаров (оказания услуг)</w:t>
            </w:r>
          </w:p>
        </w:tc>
        <w:tc>
          <w:tcPr>
            <w:tcW w:w="3539" w:type="dxa"/>
            <w:shd w:val="clear" w:color="auto" w:fill="auto"/>
          </w:tcPr>
          <w:p w:rsidR="007733BD" w:rsidRPr="009403EF" w:rsidRDefault="00837D29" w:rsidP="00006F2A">
            <w:pPr>
              <w:jc w:val="both"/>
              <w:rPr>
                <w:rFonts w:ascii="Arial" w:eastAsia="Calibri" w:hAnsi="Arial" w:cs="Arial"/>
                <w:i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  </w:t>
            </w:r>
            <w:r w:rsidR="006F6063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1 полугодие 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201</w:t>
            </w:r>
            <w:r w:rsidR="00006F2A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9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год</w:t>
            </w:r>
          </w:p>
        </w:tc>
        <w:tc>
          <w:tcPr>
            <w:tcW w:w="1985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632979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Способ доставки товара</w:t>
            </w:r>
          </w:p>
        </w:tc>
        <w:tc>
          <w:tcPr>
            <w:tcW w:w="3539" w:type="dxa"/>
            <w:shd w:val="clear" w:color="auto" w:fill="auto"/>
          </w:tcPr>
          <w:p w:rsidR="007733BD" w:rsidRPr="009403EF" w:rsidRDefault="00362A91" w:rsidP="00615EFE">
            <w:pPr>
              <w:jc w:val="both"/>
              <w:rPr>
                <w:rFonts w:ascii="Arial" w:eastAsia="Calibri" w:hAnsi="Arial" w:cs="Arial"/>
                <w:i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Автомобильны</w:t>
            </w:r>
            <w:bookmarkStart w:id="0" w:name="_GoBack"/>
            <w:bookmarkEnd w:id="0"/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м транспортом поставщика, самовывозом.</w:t>
            </w:r>
          </w:p>
        </w:tc>
        <w:tc>
          <w:tcPr>
            <w:tcW w:w="1985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632979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Порядок доставки</w:t>
            </w:r>
          </w:p>
        </w:tc>
        <w:tc>
          <w:tcPr>
            <w:tcW w:w="3539" w:type="dxa"/>
            <w:shd w:val="clear" w:color="auto" w:fill="auto"/>
          </w:tcPr>
          <w:p w:rsidR="007733BD" w:rsidRPr="001D75D6" w:rsidRDefault="00615EFE" w:rsidP="001E504B">
            <w:pPr>
              <w:jc w:val="both"/>
              <w:rPr>
                <w:rFonts w:ascii="Arial" w:eastAsia="Calibri" w:hAnsi="Arial" w:cs="Arial"/>
                <w:i/>
                <w:lang w:eastAsia="en-US"/>
              </w:rPr>
            </w:pPr>
            <w:r>
              <w:rPr>
                <w:rFonts w:ascii="Arial" w:eastAsia="Calibri" w:hAnsi="Arial" w:cs="Arial"/>
                <w:i/>
                <w:lang w:eastAsia="en-US"/>
              </w:rPr>
              <w:t>Склад заказчика</w:t>
            </w:r>
          </w:p>
        </w:tc>
        <w:tc>
          <w:tcPr>
            <w:tcW w:w="1985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615EFE" w:rsidRPr="009403EF" w:rsidTr="00632979">
        <w:tc>
          <w:tcPr>
            <w:tcW w:w="568" w:type="dxa"/>
            <w:shd w:val="clear" w:color="auto" w:fill="auto"/>
          </w:tcPr>
          <w:p w:rsidR="00615EFE" w:rsidRPr="009403EF" w:rsidRDefault="00615EFE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615EFE" w:rsidRPr="009403EF" w:rsidRDefault="00615EFE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Общие требования к МТР</w:t>
            </w:r>
          </w:p>
        </w:tc>
        <w:tc>
          <w:tcPr>
            <w:tcW w:w="3539" w:type="dxa"/>
            <w:shd w:val="clear" w:color="auto" w:fill="auto"/>
          </w:tcPr>
          <w:p w:rsidR="00615EFE" w:rsidRPr="00A66591" w:rsidRDefault="00632979" w:rsidP="00A66591">
            <w:pPr>
              <w:rPr>
                <w:rFonts w:ascii="Arial" w:eastAsia="Calibri" w:hAnsi="Arial" w:cs="Arial"/>
                <w:i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В соответствие с </w:t>
            </w:r>
            <w:r w:rsidR="00B071E2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Приложение № 1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, являющееся неотъемлемой частью Технического задания</w:t>
            </w:r>
            <w:r w:rsidR="00081AB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и чертежами, которые будут предоставлены по запросу</w:t>
            </w:r>
            <w:r w:rsidR="00A6659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, после подписания соглашения о конфиденциальности.</w:t>
            </w:r>
          </w:p>
        </w:tc>
        <w:tc>
          <w:tcPr>
            <w:tcW w:w="1985" w:type="dxa"/>
            <w:shd w:val="clear" w:color="auto" w:fill="auto"/>
          </w:tcPr>
          <w:p w:rsidR="00615EFE" w:rsidRPr="009403EF" w:rsidRDefault="00615EFE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615EFE" w:rsidRPr="009403EF" w:rsidTr="00632979">
        <w:tc>
          <w:tcPr>
            <w:tcW w:w="568" w:type="dxa"/>
            <w:shd w:val="clear" w:color="auto" w:fill="auto"/>
          </w:tcPr>
          <w:p w:rsidR="00615EFE" w:rsidRPr="009403EF" w:rsidRDefault="00615EFE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615EFE" w:rsidRPr="009403EF" w:rsidRDefault="00615EFE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качеству товаров, качественным (потребительским) свойствам товаров</w:t>
            </w:r>
          </w:p>
        </w:tc>
        <w:tc>
          <w:tcPr>
            <w:tcW w:w="3539" w:type="dxa"/>
            <w:shd w:val="clear" w:color="auto" w:fill="auto"/>
          </w:tcPr>
          <w:p w:rsidR="00615EFE" w:rsidRPr="00E51978" w:rsidRDefault="00263D98" w:rsidP="00A66591">
            <w:pPr>
              <w:jc w:val="both"/>
              <w:rPr>
                <w:rFonts w:ascii="Arial" w:eastAsia="Calibri" w:hAnsi="Arial" w:cs="Arial"/>
                <w:i/>
                <w:lang w:eastAsia="en-US"/>
              </w:rPr>
            </w:pPr>
            <w:r w:rsidRPr="00E03258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Согласно </w:t>
            </w:r>
            <w:r w:rsidR="007B1E5C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согласованным чертежам отливок</w:t>
            </w:r>
            <w:r w:rsidR="00263D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,</w:t>
            </w:r>
            <w:r w:rsidR="00081AB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которые будут предоставлены по запросу</w:t>
            </w:r>
            <w:r w:rsidR="00A66591">
              <w:rPr>
                <w:rFonts w:ascii="Arial" w:eastAsia="Calibri" w:hAnsi="Arial" w:cs="Arial"/>
                <w:sz w:val="22"/>
                <w:szCs w:val="22"/>
                <w:lang w:eastAsia="en-US"/>
              </w:rPr>
              <w:t>,</w:t>
            </w:r>
            <w:r w:rsidR="00E51978" w:rsidRPr="00E51978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A66591" w:rsidRPr="00A66591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после подписания соглашения о конфиденциальности</w:t>
            </w:r>
            <w:r w:rsidR="00A66591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985" w:type="dxa"/>
            <w:shd w:val="clear" w:color="auto" w:fill="auto"/>
          </w:tcPr>
          <w:p w:rsidR="00615EFE" w:rsidRPr="009403EF" w:rsidRDefault="00615EFE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615EFE" w:rsidRPr="009403EF" w:rsidTr="00632979">
        <w:tc>
          <w:tcPr>
            <w:tcW w:w="568" w:type="dxa"/>
            <w:shd w:val="clear" w:color="auto" w:fill="auto"/>
          </w:tcPr>
          <w:p w:rsidR="00615EFE" w:rsidRPr="009403EF" w:rsidRDefault="00615EFE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615EFE" w:rsidRPr="009403EF" w:rsidRDefault="00615EFE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комплектности товаров</w:t>
            </w:r>
          </w:p>
        </w:tc>
        <w:tc>
          <w:tcPr>
            <w:tcW w:w="3539" w:type="dxa"/>
            <w:shd w:val="clear" w:color="auto" w:fill="auto"/>
          </w:tcPr>
          <w:p w:rsidR="00615EFE" w:rsidRPr="009403EF" w:rsidRDefault="00632979" w:rsidP="00632979">
            <w:pPr>
              <w:rPr>
                <w:rFonts w:ascii="Arial" w:eastAsia="Calibri" w:hAnsi="Arial" w:cs="Arial"/>
                <w:lang w:eastAsia="en-US"/>
              </w:rPr>
            </w:pPr>
            <w:r w:rsidRPr="00632979">
              <w:rPr>
                <w:rFonts w:ascii="Arial" w:eastAsia="Calibri" w:hAnsi="Arial" w:cs="Arial"/>
                <w:lang w:eastAsia="en-US"/>
              </w:rPr>
              <w:t>Не требуется</w:t>
            </w:r>
          </w:p>
        </w:tc>
        <w:tc>
          <w:tcPr>
            <w:tcW w:w="1985" w:type="dxa"/>
            <w:shd w:val="clear" w:color="auto" w:fill="auto"/>
          </w:tcPr>
          <w:p w:rsidR="00615EFE" w:rsidRPr="009403EF" w:rsidRDefault="00615EFE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615EFE" w:rsidRPr="009403EF" w:rsidTr="00632979">
        <w:tc>
          <w:tcPr>
            <w:tcW w:w="568" w:type="dxa"/>
            <w:shd w:val="clear" w:color="auto" w:fill="auto"/>
          </w:tcPr>
          <w:p w:rsidR="00615EFE" w:rsidRPr="009403EF" w:rsidRDefault="00615EFE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615EFE" w:rsidRPr="009403EF" w:rsidRDefault="00615EFE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 заказчику технических и иных документов при поставке товаров</w:t>
            </w:r>
          </w:p>
        </w:tc>
        <w:tc>
          <w:tcPr>
            <w:tcW w:w="3539" w:type="dxa"/>
            <w:shd w:val="clear" w:color="auto" w:fill="auto"/>
          </w:tcPr>
          <w:p w:rsidR="00615EFE" w:rsidRPr="009403EF" w:rsidRDefault="00615EFE" w:rsidP="007B1E5C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Согласно </w:t>
            </w:r>
            <w:r w:rsidR="007B1E5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условий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договор</w:t>
            </w:r>
            <w:r w:rsidR="007B1E5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</w:t>
            </w:r>
          </w:p>
        </w:tc>
        <w:tc>
          <w:tcPr>
            <w:tcW w:w="1985" w:type="dxa"/>
            <w:shd w:val="clear" w:color="auto" w:fill="auto"/>
          </w:tcPr>
          <w:p w:rsidR="00615EFE" w:rsidRPr="009403EF" w:rsidRDefault="00615EFE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632979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заказчику комплекта расходных материалов для первичной эксплуатации товара</w:t>
            </w:r>
          </w:p>
        </w:tc>
        <w:tc>
          <w:tcPr>
            <w:tcW w:w="3539" w:type="dxa"/>
            <w:shd w:val="clear" w:color="auto" w:fill="auto"/>
          </w:tcPr>
          <w:p w:rsidR="007733BD" w:rsidRDefault="00615EFE" w:rsidP="00534B27">
            <w:pPr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Не требуется</w:t>
            </w:r>
          </w:p>
          <w:p w:rsidR="00615EFE" w:rsidRPr="009403EF" w:rsidRDefault="00615EFE" w:rsidP="00534B27">
            <w:pPr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985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632979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безопасности товаров</w:t>
            </w:r>
          </w:p>
        </w:tc>
        <w:tc>
          <w:tcPr>
            <w:tcW w:w="3539" w:type="dxa"/>
            <w:shd w:val="clear" w:color="auto" w:fill="auto"/>
          </w:tcPr>
          <w:p w:rsidR="00615EFE" w:rsidRDefault="00615EFE" w:rsidP="00534B27">
            <w:pPr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Не требуется</w:t>
            </w:r>
          </w:p>
          <w:p w:rsidR="007733BD" w:rsidRPr="009403EF" w:rsidRDefault="007733BD" w:rsidP="00534B27">
            <w:pPr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985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632979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Порядок сдачи и приемки товаров</w:t>
            </w:r>
          </w:p>
        </w:tc>
        <w:tc>
          <w:tcPr>
            <w:tcW w:w="3539" w:type="dxa"/>
            <w:shd w:val="clear" w:color="auto" w:fill="auto"/>
          </w:tcPr>
          <w:p w:rsidR="007733BD" w:rsidRPr="009403EF" w:rsidRDefault="00615EFE" w:rsidP="007B1E5C">
            <w:pPr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 xml:space="preserve">Согласно </w:t>
            </w:r>
            <w:r w:rsidR="007B1E5C">
              <w:rPr>
                <w:rFonts w:ascii="Arial" w:eastAsia="Calibri" w:hAnsi="Arial" w:cs="Arial"/>
                <w:lang w:eastAsia="en-US"/>
              </w:rPr>
              <w:t xml:space="preserve">условий </w:t>
            </w:r>
            <w:r>
              <w:rPr>
                <w:rFonts w:ascii="Arial" w:eastAsia="Calibri" w:hAnsi="Arial" w:cs="Arial"/>
                <w:lang w:eastAsia="en-US"/>
              </w:rPr>
              <w:t>договор</w:t>
            </w:r>
            <w:r w:rsidR="007B1E5C">
              <w:rPr>
                <w:rFonts w:ascii="Arial" w:eastAsia="Calibri" w:hAnsi="Arial" w:cs="Arial"/>
                <w:lang w:eastAsia="en-US"/>
              </w:rPr>
              <w:t>а</w:t>
            </w:r>
          </w:p>
        </w:tc>
        <w:tc>
          <w:tcPr>
            <w:tcW w:w="1985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632979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монтажу поставленного товара, пусконаладочным работам по поставленным товарам на месте у заказчика</w:t>
            </w:r>
          </w:p>
        </w:tc>
        <w:tc>
          <w:tcPr>
            <w:tcW w:w="3539" w:type="dxa"/>
            <w:shd w:val="clear" w:color="auto" w:fill="auto"/>
          </w:tcPr>
          <w:p w:rsidR="00615EFE" w:rsidRDefault="00615EFE" w:rsidP="00534B27">
            <w:pPr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Не требуется</w:t>
            </w:r>
          </w:p>
          <w:p w:rsidR="007733BD" w:rsidRPr="009403EF" w:rsidRDefault="007733BD" w:rsidP="00534B27">
            <w:pPr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985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632979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техническому обучению поставщиком персонала заказчика работе с поставленными товарами</w:t>
            </w:r>
          </w:p>
        </w:tc>
        <w:tc>
          <w:tcPr>
            <w:tcW w:w="3539" w:type="dxa"/>
            <w:shd w:val="clear" w:color="auto" w:fill="auto"/>
          </w:tcPr>
          <w:p w:rsidR="00615EFE" w:rsidRDefault="00615EFE" w:rsidP="00534B27">
            <w:pPr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Не требуется</w:t>
            </w:r>
          </w:p>
          <w:p w:rsidR="007733BD" w:rsidRPr="009403EF" w:rsidRDefault="007733BD" w:rsidP="00534B27">
            <w:pPr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985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632979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объему гарантий качества товаров</w:t>
            </w:r>
          </w:p>
        </w:tc>
        <w:tc>
          <w:tcPr>
            <w:tcW w:w="3539" w:type="dxa"/>
            <w:shd w:val="clear" w:color="auto" w:fill="auto"/>
          </w:tcPr>
          <w:p w:rsidR="007733BD" w:rsidRPr="009403EF" w:rsidRDefault="00534B27" w:rsidP="007B1E5C">
            <w:pPr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Согласно</w:t>
            </w:r>
            <w:r w:rsidR="007B1E5C">
              <w:rPr>
                <w:rFonts w:ascii="Arial" w:eastAsia="Calibri" w:hAnsi="Arial" w:cs="Arial"/>
                <w:lang w:eastAsia="en-US"/>
              </w:rPr>
              <w:t xml:space="preserve"> условий </w:t>
            </w:r>
            <w:r>
              <w:rPr>
                <w:rFonts w:ascii="Arial" w:eastAsia="Calibri" w:hAnsi="Arial" w:cs="Arial"/>
                <w:lang w:eastAsia="en-US"/>
              </w:rPr>
              <w:t xml:space="preserve"> договор</w:t>
            </w:r>
            <w:r w:rsidR="007B1E5C">
              <w:rPr>
                <w:rFonts w:ascii="Arial" w:eastAsia="Calibri" w:hAnsi="Arial" w:cs="Arial"/>
                <w:lang w:eastAsia="en-US"/>
              </w:rPr>
              <w:t>а</w:t>
            </w:r>
          </w:p>
        </w:tc>
        <w:tc>
          <w:tcPr>
            <w:tcW w:w="1985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632979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сроку гарантий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качества</w:t>
            </w:r>
          </w:p>
        </w:tc>
        <w:tc>
          <w:tcPr>
            <w:tcW w:w="3539" w:type="dxa"/>
            <w:shd w:val="clear" w:color="auto" w:fill="auto"/>
          </w:tcPr>
          <w:p w:rsidR="007733BD" w:rsidRPr="009403EF" w:rsidRDefault="00534B27" w:rsidP="007B1E5C">
            <w:pPr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 xml:space="preserve">Согласно </w:t>
            </w:r>
            <w:r w:rsidR="007B1E5C">
              <w:rPr>
                <w:rFonts w:ascii="Arial" w:eastAsia="Calibri" w:hAnsi="Arial" w:cs="Arial"/>
                <w:lang w:eastAsia="en-US"/>
              </w:rPr>
              <w:t xml:space="preserve">условий </w:t>
            </w:r>
            <w:r>
              <w:rPr>
                <w:rFonts w:ascii="Arial" w:eastAsia="Calibri" w:hAnsi="Arial" w:cs="Arial"/>
                <w:lang w:eastAsia="en-US"/>
              </w:rPr>
              <w:t>договор</w:t>
            </w:r>
            <w:r w:rsidR="007B1E5C">
              <w:rPr>
                <w:rFonts w:ascii="Arial" w:eastAsia="Calibri" w:hAnsi="Arial" w:cs="Arial"/>
                <w:lang w:eastAsia="en-US"/>
              </w:rPr>
              <w:t>а</w:t>
            </w:r>
          </w:p>
        </w:tc>
        <w:tc>
          <w:tcPr>
            <w:tcW w:w="1985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632979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Авторские права</w:t>
            </w:r>
          </w:p>
        </w:tc>
        <w:tc>
          <w:tcPr>
            <w:tcW w:w="3539" w:type="dxa"/>
            <w:shd w:val="clear" w:color="auto" w:fill="auto"/>
          </w:tcPr>
          <w:p w:rsidR="007733BD" w:rsidRPr="009403EF" w:rsidRDefault="00534B27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Не требуется</w:t>
            </w:r>
          </w:p>
        </w:tc>
        <w:tc>
          <w:tcPr>
            <w:tcW w:w="1985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632979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Правовое регулирование приобретения и использования поставляемых товаров</w:t>
            </w:r>
          </w:p>
        </w:tc>
        <w:tc>
          <w:tcPr>
            <w:tcW w:w="3539" w:type="dxa"/>
            <w:shd w:val="clear" w:color="auto" w:fill="auto"/>
          </w:tcPr>
          <w:p w:rsidR="007733BD" w:rsidRDefault="00534B27" w:rsidP="007B1E5C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Согласно</w:t>
            </w:r>
            <w:r w:rsidR="007B1E5C">
              <w:rPr>
                <w:rFonts w:ascii="Arial" w:eastAsia="Calibri" w:hAnsi="Arial" w:cs="Arial"/>
                <w:lang w:eastAsia="en-US"/>
              </w:rPr>
              <w:t xml:space="preserve"> условий</w:t>
            </w:r>
            <w:r>
              <w:rPr>
                <w:rFonts w:ascii="Arial" w:eastAsia="Calibri" w:hAnsi="Arial" w:cs="Arial"/>
                <w:lang w:eastAsia="en-US"/>
              </w:rPr>
              <w:t xml:space="preserve">  договор</w:t>
            </w:r>
            <w:r w:rsidR="007B1E5C">
              <w:rPr>
                <w:rFonts w:ascii="Arial" w:eastAsia="Calibri" w:hAnsi="Arial" w:cs="Arial"/>
                <w:lang w:eastAsia="en-US"/>
              </w:rPr>
              <w:t>а</w:t>
            </w:r>
          </w:p>
          <w:p w:rsidR="007B1E5C" w:rsidRPr="009403EF" w:rsidRDefault="007B1E5C" w:rsidP="007B1E5C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985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632979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Иные требования к товарам по усмотрению  Инициатора</w:t>
            </w:r>
          </w:p>
        </w:tc>
        <w:tc>
          <w:tcPr>
            <w:tcW w:w="3539" w:type="dxa"/>
            <w:shd w:val="clear" w:color="auto" w:fill="auto"/>
          </w:tcPr>
          <w:p w:rsidR="007733BD" w:rsidRPr="009403EF" w:rsidRDefault="00534B27" w:rsidP="007B1E5C">
            <w:pPr>
              <w:jc w:val="both"/>
              <w:rPr>
                <w:rFonts w:ascii="Arial" w:eastAsia="Calibri" w:hAnsi="Arial" w:cs="Arial"/>
                <w:lang w:eastAsia="en-US"/>
              </w:rPr>
            </w:pPr>
            <w:proofErr w:type="gramStart"/>
            <w:r>
              <w:rPr>
                <w:rFonts w:ascii="Arial" w:eastAsia="Calibri" w:hAnsi="Arial" w:cs="Arial"/>
                <w:lang w:eastAsia="en-US"/>
              </w:rPr>
              <w:t xml:space="preserve">Согласно  </w:t>
            </w:r>
            <w:r w:rsidR="007B1E5C">
              <w:rPr>
                <w:rFonts w:ascii="Arial" w:eastAsia="Calibri" w:hAnsi="Arial" w:cs="Arial"/>
                <w:lang w:eastAsia="en-US"/>
              </w:rPr>
              <w:t>условий</w:t>
            </w:r>
            <w:proofErr w:type="gramEnd"/>
            <w:r w:rsidR="007B1E5C">
              <w:rPr>
                <w:rFonts w:ascii="Arial" w:eastAsia="Calibri" w:hAnsi="Arial" w:cs="Arial"/>
                <w:lang w:eastAsia="en-US"/>
              </w:rPr>
              <w:t xml:space="preserve"> </w:t>
            </w:r>
            <w:r>
              <w:rPr>
                <w:rFonts w:ascii="Arial" w:eastAsia="Calibri" w:hAnsi="Arial" w:cs="Arial"/>
                <w:lang w:eastAsia="en-US"/>
              </w:rPr>
              <w:t>договор</w:t>
            </w:r>
            <w:r w:rsidR="007B1E5C">
              <w:rPr>
                <w:rFonts w:ascii="Arial" w:eastAsia="Calibri" w:hAnsi="Arial" w:cs="Arial"/>
                <w:lang w:eastAsia="en-US"/>
              </w:rPr>
              <w:t>а</w:t>
            </w:r>
          </w:p>
        </w:tc>
        <w:tc>
          <w:tcPr>
            <w:tcW w:w="1985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632979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ind w:right="-108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. </w:t>
            </w: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bCs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Предлагаемые критерии при оценке поставщика</w:t>
            </w:r>
          </w:p>
        </w:tc>
        <w:tc>
          <w:tcPr>
            <w:tcW w:w="3539" w:type="dxa"/>
            <w:shd w:val="clear" w:color="auto" w:fill="auto"/>
          </w:tcPr>
          <w:p w:rsidR="007733BD" w:rsidRPr="009403EF" w:rsidRDefault="00534B27" w:rsidP="00A6659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Цена</w:t>
            </w:r>
            <w:r w:rsidR="00E03258" w:rsidRPr="00E03258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E03258">
              <w:rPr>
                <w:rFonts w:ascii="Arial" w:eastAsia="Calibri" w:hAnsi="Arial" w:cs="Arial"/>
                <w:lang w:eastAsia="en-US"/>
              </w:rPr>
              <w:t>договора</w:t>
            </w:r>
            <w:r>
              <w:rPr>
                <w:rFonts w:ascii="Arial" w:eastAsia="Calibri" w:hAnsi="Arial" w:cs="Arial"/>
                <w:lang w:eastAsia="en-US"/>
              </w:rPr>
              <w:t>, срок</w:t>
            </w:r>
            <w:r w:rsidR="00E03258">
              <w:rPr>
                <w:rFonts w:ascii="Arial" w:eastAsia="Calibri" w:hAnsi="Arial" w:cs="Arial"/>
                <w:lang w:eastAsia="en-US"/>
              </w:rPr>
              <w:t>и</w:t>
            </w:r>
            <w:r>
              <w:rPr>
                <w:rFonts w:ascii="Arial" w:eastAsia="Calibri" w:hAnsi="Arial" w:cs="Arial"/>
                <w:lang w:eastAsia="en-US"/>
              </w:rPr>
              <w:t xml:space="preserve"> поставки</w:t>
            </w:r>
            <w:r w:rsidR="00E03258">
              <w:rPr>
                <w:rFonts w:ascii="Arial" w:eastAsia="Calibri" w:hAnsi="Arial" w:cs="Arial"/>
                <w:lang w:eastAsia="en-US"/>
              </w:rPr>
              <w:t xml:space="preserve"> товара</w:t>
            </w:r>
            <w:r>
              <w:rPr>
                <w:rFonts w:ascii="Arial" w:eastAsia="Calibri" w:hAnsi="Arial" w:cs="Arial"/>
                <w:lang w:eastAsia="en-US"/>
              </w:rPr>
              <w:t>,</w:t>
            </w:r>
            <w:r w:rsidR="00E03258">
              <w:rPr>
                <w:rFonts w:ascii="Arial" w:eastAsia="Calibri" w:hAnsi="Arial" w:cs="Arial"/>
                <w:lang w:eastAsia="en-US"/>
              </w:rPr>
              <w:t xml:space="preserve"> качество товара согласно </w:t>
            </w:r>
            <w:r w:rsidR="00D47DD5">
              <w:rPr>
                <w:rFonts w:ascii="Arial" w:eastAsia="Calibri" w:hAnsi="Arial" w:cs="Arial"/>
                <w:lang w:eastAsia="en-US"/>
              </w:rPr>
              <w:t>согласованным чертежам</w:t>
            </w:r>
            <w:r w:rsidR="00E03258">
              <w:rPr>
                <w:rFonts w:ascii="Arial" w:eastAsia="Calibri" w:hAnsi="Arial" w:cs="Arial"/>
                <w:lang w:eastAsia="en-US"/>
              </w:rPr>
              <w:t>,</w:t>
            </w:r>
            <w:r w:rsidR="00E51978" w:rsidRPr="00E51978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E51978">
              <w:rPr>
                <w:rFonts w:ascii="Arial" w:eastAsia="Calibri" w:hAnsi="Arial" w:cs="Arial"/>
                <w:lang w:eastAsia="en-US"/>
              </w:rPr>
              <w:t>наличие СМК,</w:t>
            </w:r>
            <w:r w:rsidR="00E03258">
              <w:rPr>
                <w:rFonts w:ascii="Arial" w:eastAsia="Calibri" w:hAnsi="Arial" w:cs="Arial"/>
                <w:lang w:eastAsia="en-US"/>
              </w:rPr>
              <w:t xml:space="preserve"> прием ВК, </w:t>
            </w:r>
            <w:r w:rsidR="00E51978">
              <w:rPr>
                <w:rFonts w:ascii="Arial" w:eastAsia="Calibri" w:hAnsi="Arial" w:cs="Arial"/>
                <w:lang w:eastAsia="en-US"/>
              </w:rPr>
              <w:t xml:space="preserve">отсрочка платежа </w:t>
            </w:r>
            <w:r w:rsidR="00A66591">
              <w:rPr>
                <w:rFonts w:ascii="Arial" w:eastAsia="Calibri" w:hAnsi="Arial" w:cs="Arial"/>
                <w:lang w:eastAsia="en-US"/>
              </w:rPr>
              <w:t>90</w:t>
            </w:r>
            <w:r w:rsidR="00E51978">
              <w:rPr>
                <w:rFonts w:ascii="Arial" w:eastAsia="Calibri" w:hAnsi="Arial" w:cs="Arial"/>
                <w:lang w:eastAsia="en-US"/>
              </w:rPr>
              <w:t xml:space="preserve"> дней.</w:t>
            </w:r>
          </w:p>
        </w:tc>
        <w:tc>
          <w:tcPr>
            <w:tcW w:w="1985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</w:tbl>
    <w:p w:rsidR="007733BD" w:rsidRPr="009516B5" w:rsidRDefault="007733BD" w:rsidP="007733BD">
      <w:pPr>
        <w:jc w:val="both"/>
        <w:rPr>
          <w:rFonts w:ascii="Arial" w:hAnsi="Arial" w:cs="Arial"/>
          <w:i/>
          <w:sz w:val="22"/>
          <w:szCs w:val="22"/>
          <w:u w:val="single"/>
        </w:rPr>
      </w:pPr>
    </w:p>
    <w:p w:rsidR="007733BD" w:rsidRPr="009516B5" w:rsidRDefault="007733BD" w:rsidP="007733BD">
      <w:pPr>
        <w:jc w:val="both"/>
        <w:rPr>
          <w:rFonts w:ascii="Arial" w:hAnsi="Arial" w:cs="Arial"/>
          <w:i/>
          <w:sz w:val="22"/>
          <w:szCs w:val="22"/>
        </w:rPr>
      </w:pPr>
    </w:p>
    <w:p w:rsidR="007733BD" w:rsidRPr="009516B5" w:rsidRDefault="007733BD" w:rsidP="007733BD">
      <w:pPr>
        <w:jc w:val="both"/>
        <w:rPr>
          <w:rFonts w:ascii="Arial" w:hAnsi="Arial" w:cs="Arial"/>
          <w:sz w:val="22"/>
          <w:szCs w:val="22"/>
        </w:rPr>
      </w:pPr>
      <w:r w:rsidRPr="009516B5">
        <w:rPr>
          <w:rFonts w:ascii="Arial" w:hAnsi="Arial" w:cs="Arial"/>
          <w:sz w:val="22"/>
          <w:szCs w:val="22"/>
        </w:rPr>
        <w:t>Настоящим подтверждаю правильность, точность и достоверность указанных мной в настоящей заявке сведений, соответствие их требованиям локальных, правовых актов Общества, действующим нормативно-правовым актам.</w:t>
      </w:r>
    </w:p>
    <w:p w:rsidR="007733BD" w:rsidRPr="009516B5" w:rsidRDefault="007733BD" w:rsidP="007733BD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4503"/>
        <w:gridCol w:w="2126"/>
        <w:gridCol w:w="2977"/>
      </w:tblGrid>
      <w:tr w:rsidR="007733BD" w:rsidRPr="009403EF" w:rsidTr="001E504B">
        <w:tc>
          <w:tcPr>
            <w:tcW w:w="4503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color w:val="000000"/>
                <w:lang w:eastAsia="en-US"/>
              </w:rPr>
            </w:pPr>
          </w:p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Инициатор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733BD" w:rsidRPr="009403EF" w:rsidRDefault="007733BD" w:rsidP="001E504B">
            <w:pPr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733BD" w:rsidRPr="009403EF" w:rsidRDefault="007733BD" w:rsidP="00D47DD5">
            <w:pPr>
              <w:jc w:val="both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/</w:t>
            </w:r>
            <w:r w:rsidR="00D47DD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Поремова Е.И.</w:t>
            </w:r>
          </w:p>
        </w:tc>
      </w:tr>
      <w:tr w:rsidR="007733BD" w:rsidRPr="009403EF" w:rsidTr="001E504B">
        <w:trPr>
          <w:trHeight w:val="324"/>
        </w:trPr>
        <w:tc>
          <w:tcPr>
            <w:tcW w:w="4503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Руководитель подразделения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733BD" w:rsidRPr="009403EF" w:rsidRDefault="007733BD" w:rsidP="001E504B">
            <w:pPr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/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Коваль П.Н.</w:t>
            </w:r>
          </w:p>
        </w:tc>
      </w:tr>
    </w:tbl>
    <w:p w:rsidR="007733BD" w:rsidRPr="009516B5" w:rsidRDefault="007733BD" w:rsidP="007733BD">
      <w:pPr>
        <w:spacing w:after="225"/>
        <w:jc w:val="both"/>
        <w:rPr>
          <w:rFonts w:ascii="Arial" w:hAnsi="Arial" w:cs="Arial"/>
          <w:sz w:val="22"/>
          <w:szCs w:val="22"/>
        </w:rPr>
      </w:pPr>
    </w:p>
    <w:p w:rsidR="007733BD" w:rsidRPr="009516B5" w:rsidRDefault="007733BD" w:rsidP="007733BD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9516B5">
        <w:rPr>
          <w:rFonts w:ascii="Arial" w:hAnsi="Arial" w:cs="Arial"/>
          <w:sz w:val="22"/>
          <w:szCs w:val="22"/>
        </w:rPr>
        <w:t>СОГЛАСОВАНО:</w:t>
      </w:r>
    </w:p>
    <w:p w:rsidR="007733BD" w:rsidRPr="009516B5" w:rsidRDefault="007733BD" w:rsidP="007733BD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9516B5">
        <w:rPr>
          <w:rFonts w:ascii="Arial" w:hAnsi="Arial" w:cs="Arial"/>
          <w:sz w:val="22"/>
          <w:szCs w:val="22"/>
        </w:rPr>
        <w:t>Технический директор/Главный технолог</w:t>
      </w:r>
      <w:r>
        <w:rPr>
          <w:rFonts w:ascii="Arial" w:hAnsi="Arial" w:cs="Arial"/>
          <w:sz w:val="22"/>
          <w:szCs w:val="22"/>
        </w:rPr>
        <w:t xml:space="preserve">                                      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А.</w:t>
      </w:r>
      <w:r w:rsidR="00A66591">
        <w:rPr>
          <w:rFonts w:ascii="Arial" w:hAnsi="Arial" w:cs="Arial"/>
          <w:sz w:val="22"/>
          <w:szCs w:val="22"/>
        </w:rPr>
        <w:t>С</w:t>
      </w:r>
      <w:r>
        <w:rPr>
          <w:rFonts w:ascii="Arial" w:hAnsi="Arial" w:cs="Arial"/>
          <w:sz w:val="22"/>
          <w:szCs w:val="22"/>
        </w:rPr>
        <w:t xml:space="preserve">. </w:t>
      </w:r>
      <w:r w:rsidR="00A66591">
        <w:rPr>
          <w:rFonts w:ascii="Arial" w:hAnsi="Arial" w:cs="Arial"/>
          <w:sz w:val="22"/>
          <w:szCs w:val="22"/>
        </w:rPr>
        <w:t>Хомутов</w:t>
      </w:r>
    </w:p>
    <w:p w:rsidR="007733BD" w:rsidRPr="009516B5" w:rsidRDefault="007733BD" w:rsidP="007733BD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9516B5">
        <w:rPr>
          <w:rFonts w:ascii="Arial" w:hAnsi="Arial" w:cs="Arial"/>
          <w:sz w:val="22"/>
          <w:szCs w:val="22"/>
        </w:rPr>
        <w:t>Финансовый директор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A66591">
        <w:rPr>
          <w:rFonts w:ascii="Arial" w:hAnsi="Arial" w:cs="Arial"/>
          <w:sz w:val="22"/>
          <w:szCs w:val="22"/>
        </w:rPr>
        <w:t>В.А. Мартынов</w:t>
      </w:r>
    </w:p>
    <w:p w:rsidR="007733BD" w:rsidRPr="009516B5" w:rsidRDefault="00E51978" w:rsidP="007733BD">
      <w:pPr>
        <w:spacing w:after="225"/>
        <w:jc w:val="both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И.О.</w:t>
      </w:r>
      <w:r w:rsidR="007733BD">
        <w:rPr>
          <w:rFonts w:ascii="Arial" w:hAnsi="Arial" w:cs="Arial"/>
          <w:sz w:val="22"/>
          <w:szCs w:val="22"/>
        </w:rPr>
        <w:t>Директор</w:t>
      </w:r>
      <w:r>
        <w:rPr>
          <w:rFonts w:ascii="Arial" w:hAnsi="Arial" w:cs="Arial"/>
          <w:sz w:val="22"/>
          <w:szCs w:val="22"/>
        </w:rPr>
        <w:t>а</w:t>
      </w:r>
      <w:proofErr w:type="spellEnd"/>
      <w:r w:rsidR="007733BD">
        <w:rPr>
          <w:rFonts w:ascii="Arial" w:hAnsi="Arial" w:cs="Arial"/>
          <w:sz w:val="22"/>
          <w:szCs w:val="22"/>
        </w:rPr>
        <w:t xml:space="preserve"> по управлению цепью поставок</w:t>
      </w:r>
      <w:r w:rsidR="007733BD">
        <w:rPr>
          <w:rFonts w:ascii="Arial" w:hAnsi="Arial" w:cs="Arial"/>
          <w:sz w:val="22"/>
          <w:szCs w:val="22"/>
        </w:rPr>
        <w:tab/>
      </w:r>
      <w:r w:rsidR="007733BD">
        <w:rPr>
          <w:rFonts w:ascii="Arial" w:hAnsi="Arial" w:cs="Arial"/>
          <w:sz w:val="22"/>
          <w:szCs w:val="22"/>
        </w:rPr>
        <w:tab/>
      </w:r>
      <w:r w:rsidR="007733BD">
        <w:rPr>
          <w:rFonts w:ascii="Arial" w:hAnsi="Arial" w:cs="Arial"/>
          <w:sz w:val="22"/>
          <w:szCs w:val="22"/>
        </w:rPr>
        <w:tab/>
      </w:r>
      <w:r w:rsidR="007733BD">
        <w:rPr>
          <w:rFonts w:ascii="Arial" w:hAnsi="Arial" w:cs="Arial"/>
          <w:sz w:val="22"/>
          <w:szCs w:val="22"/>
        </w:rPr>
        <w:tab/>
      </w:r>
      <w:r w:rsidR="007733BD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А</w:t>
      </w:r>
      <w:r w:rsidR="007733BD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>А</w:t>
      </w:r>
      <w:r w:rsidR="007733BD">
        <w:rPr>
          <w:rFonts w:ascii="Arial" w:hAnsi="Arial" w:cs="Arial"/>
          <w:sz w:val="22"/>
          <w:szCs w:val="22"/>
        </w:rPr>
        <w:t xml:space="preserve"> Б</w:t>
      </w:r>
      <w:r>
        <w:rPr>
          <w:rFonts w:ascii="Arial" w:hAnsi="Arial" w:cs="Arial"/>
          <w:sz w:val="22"/>
          <w:szCs w:val="22"/>
        </w:rPr>
        <w:t>обырь</w:t>
      </w:r>
    </w:p>
    <w:p w:rsidR="008A4AF5" w:rsidRDefault="008A4AF5"/>
    <w:sectPr w:rsidR="008A4AF5" w:rsidSect="008A4A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5D308C"/>
    <w:multiLevelType w:val="hybridMultilevel"/>
    <w:tmpl w:val="4C20C9F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33BD"/>
    <w:rsid w:val="00006F2A"/>
    <w:rsid w:val="00081AB7"/>
    <w:rsid w:val="001728FF"/>
    <w:rsid w:val="00263D98"/>
    <w:rsid w:val="00263DF2"/>
    <w:rsid w:val="00362A91"/>
    <w:rsid w:val="003A0A34"/>
    <w:rsid w:val="00437B45"/>
    <w:rsid w:val="005220AC"/>
    <w:rsid w:val="00534B27"/>
    <w:rsid w:val="00574162"/>
    <w:rsid w:val="00615EFE"/>
    <w:rsid w:val="00617691"/>
    <w:rsid w:val="00632979"/>
    <w:rsid w:val="006F6063"/>
    <w:rsid w:val="007733BD"/>
    <w:rsid w:val="007B1E5C"/>
    <w:rsid w:val="008139E1"/>
    <w:rsid w:val="008211FF"/>
    <w:rsid w:val="00837D29"/>
    <w:rsid w:val="008A4AF5"/>
    <w:rsid w:val="0099652F"/>
    <w:rsid w:val="00A57B99"/>
    <w:rsid w:val="00A66591"/>
    <w:rsid w:val="00B071E2"/>
    <w:rsid w:val="00C610F5"/>
    <w:rsid w:val="00D47DD5"/>
    <w:rsid w:val="00E03258"/>
    <w:rsid w:val="00E51978"/>
    <w:rsid w:val="00F84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3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733BD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733BD"/>
    <w:rPr>
      <w:rFonts w:ascii="Times New Roman" w:eastAsia="Times New Roman" w:hAnsi="Times New Roman" w:cs="Times New Roman"/>
      <w:b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3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733BD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733BD"/>
    <w:rPr>
      <w:rFonts w:ascii="Times New Roman" w:eastAsia="Times New Roman" w:hAnsi="Times New Roman" w:cs="Times New Roman"/>
      <w:b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49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2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367237-6C16-4445-9EFD-6B8A22C8D7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</Pages>
  <Words>415</Words>
  <Characters>2370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tatyana.anisimova</dc:creator>
  <cp:lastModifiedBy>Ковалева Ирина Михайловна</cp:lastModifiedBy>
  <cp:revision>18</cp:revision>
  <cp:lastPrinted>2015-12-10T07:05:00Z</cp:lastPrinted>
  <dcterms:created xsi:type="dcterms:W3CDTF">2015-11-19T12:02:00Z</dcterms:created>
  <dcterms:modified xsi:type="dcterms:W3CDTF">2019-01-23T12:46:00Z</dcterms:modified>
</cp:coreProperties>
</file>