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93A" w:rsidRPr="00070E6E" w:rsidRDefault="004356F5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</w:t>
      </w:r>
      <w:r w:rsidR="004D393A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4D393A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4D393A" w:rsidRPr="00070E6E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D393A" w:rsidRPr="00070E6E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771DCF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4D393A" w:rsidRPr="00070E6E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D393A" w:rsidRPr="00070E6E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4D393A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4D393A" w:rsidRPr="00070E6E" w:rsidRDefault="000F6900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771DC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4D39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771DC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4D39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</w:t>
      </w:r>
      <w:r w:rsidR="004D39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401B81" w:rsidRPr="00195590" w:rsidRDefault="004356F5" w:rsidP="004D393A">
      <w:pPr>
        <w:pStyle w:val="1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lang w:eastAsia="en-US"/>
        </w:rPr>
        <w:t xml:space="preserve">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 w:rsidR="004D393A">
        <w:rPr>
          <w:rFonts w:ascii="Arial" w:eastAsia="Calibri" w:hAnsi="Arial" w:cs="Arial"/>
          <w:lang w:eastAsia="en-US"/>
        </w:rPr>
        <w:t>№_____</w:t>
      </w:r>
      <w:r w:rsidR="0006607F"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открытого запроса </w:t>
      </w:r>
      <w:r w:rsidR="00F42EB4">
        <w:rPr>
          <w:rFonts w:ascii="Arial" w:eastAsia="Calibri" w:hAnsi="Arial" w:cs="Arial"/>
          <w:bCs/>
          <w:iCs/>
          <w:sz w:val="22"/>
          <w:szCs w:val="22"/>
          <w:lang w:eastAsia="en-US"/>
        </w:rPr>
        <w:t>предложений</w:t>
      </w:r>
      <w:r w:rsidR="004F6773"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</w:t>
      </w:r>
      <w:r w:rsidR="00322D37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310089">
        <w:rPr>
          <w:rFonts w:ascii="Arial" w:eastAsia="Calibri" w:hAnsi="Arial" w:cs="Arial"/>
          <w:bCs/>
          <w:iCs/>
          <w:sz w:val="22"/>
          <w:szCs w:val="22"/>
          <w:lang w:eastAsia="en-US"/>
        </w:rPr>
        <w:t>листового проката</w:t>
      </w:r>
      <w:r w:rsidR="00E40A7B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771DCF" w:rsidRPr="00771DCF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771DCF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на </w:t>
      </w:r>
      <w:r w:rsidR="00B61884">
        <w:rPr>
          <w:rFonts w:ascii="Arial" w:eastAsia="Calibri" w:hAnsi="Arial" w:cs="Arial"/>
          <w:bCs/>
          <w:iCs/>
          <w:sz w:val="22"/>
          <w:szCs w:val="22"/>
          <w:lang w:eastAsia="en-US"/>
        </w:rPr>
        <w:t>второе</w:t>
      </w:r>
      <w:r w:rsidR="00771DCF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полугодие 2019 года </w:t>
      </w:r>
      <w:r w:rsidR="00322D37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для нужд </w:t>
      </w:r>
      <w:r w:rsidR="00EF24CC">
        <w:rPr>
          <w:rFonts w:ascii="Arial" w:eastAsia="Calibri" w:hAnsi="Arial" w:cs="Arial"/>
          <w:bCs/>
          <w:iCs/>
          <w:sz w:val="22"/>
          <w:szCs w:val="22"/>
          <w:lang w:eastAsia="en-US"/>
        </w:rPr>
        <w:t>П</w:t>
      </w:r>
      <w:r w:rsidR="00401B81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401B81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401B81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="004D393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06607F" w:rsidRPr="00070E6E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42EB4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F42EB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</w:t>
            </w:r>
            <w:r w:rsidR="00F42EB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070E6E" w:rsidRDefault="004D393A" w:rsidP="00B61884">
            <w:pPr>
              <w:pStyle w:val="1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5C0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оставка </w:t>
            </w:r>
            <w:r w:rsidR="00236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сортового</w:t>
            </w:r>
            <w:r w:rsidR="003100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проката</w:t>
            </w:r>
            <w:r w:rsidR="00B108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(уголок, двутавр</w:t>
            </w:r>
            <w:bookmarkStart w:id="1" w:name="_GoBack"/>
            <w:bookmarkEnd w:id="1"/>
            <w:r w:rsidR="00B108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для нужд П</w:t>
            </w:r>
            <w:r w:rsidR="00EF24CC" w:rsidRPr="00070E6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EF24CC" w:rsidRPr="00070E6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F24CC" w:rsidRPr="00070E6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EF24C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71DC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B6188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второе</w:t>
            </w:r>
            <w:r w:rsidR="00771DC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полугодие 2019 года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F51838" w:rsidRDefault="00A81925" w:rsidP="00F5183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F518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официальном сайте АО «</w:t>
            </w:r>
            <w:proofErr w:type="spellStart"/>
            <w:r w:rsidR="00F518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 w:rsidR="00F518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4D393A" w:rsidRDefault="00F86959" w:rsidP="00F86959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4D393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4D393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9F2E3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  <w:p w:rsidR="0006607F" w:rsidRPr="00875713" w:rsidRDefault="009F2E33" w:rsidP="00F86959">
            <w:pP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Указанные в приложениях к ТЗ марки стали не подлежат замене.</w:t>
            </w:r>
          </w:p>
          <w:p w:rsidR="004D393A" w:rsidRPr="004D393A" w:rsidRDefault="004D393A" w:rsidP="004D393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D393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Цена указана  за ед. измерения (тонна).</w:t>
            </w:r>
          </w:p>
          <w:p w:rsidR="00850E12" w:rsidRDefault="00850E12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Точное количество заказываемого товара оговаривается в заявках/специ</w:t>
            </w:r>
            <w:r w:rsidR="00B608DF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фикациях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B608DF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в соответствии с 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утвержден</w:t>
            </w:r>
            <w:r w:rsidR="00B608DF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ным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план</w:t>
            </w:r>
            <w:r w:rsidR="00B608DF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ом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производства </w:t>
            </w:r>
            <w:r w:rsidR="00EF24C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АО "ИНМ"</w:t>
            </w:r>
          </w:p>
          <w:p w:rsidR="004D393A" w:rsidRDefault="004D393A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Поставщик должен гарантировать сохранение цен </w:t>
            </w:r>
            <w:r w:rsidR="00F42E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на первый квартал 2018 года</w:t>
            </w:r>
          </w:p>
          <w:p w:rsidR="004D393A" w:rsidRPr="00B608DF" w:rsidRDefault="004D393A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C0D8D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Тн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4D393A" w:rsidRDefault="004D393A" w:rsidP="004D393A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ТЗ. </w:t>
            </w:r>
          </w:p>
          <w:p w:rsidR="0006607F" w:rsidRPr="00070E6E" w:rsidRDefault="0006607F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3E3772" w:rsidP="00EF24C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 </w:t>
            </w:r>
            <w:r w:rsidR="00EF2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EF24CC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поставки вышеуказанной продукции поставщики должны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06713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Продукция должна соответствовать ТУ и ГОСТам.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Указанным в ТЗ по лотам 1,2</w:t>
            </w:r>
            <w:proofErr w:type="gramEnd"/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70E6E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  <w:p w:rsidR="004D393A" w:rsidRPr="00875713" w:rsidRDefault="004D393A" w:rsidP="00C10953">
            <w:pPr>
              <w:pStyle w:val="1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618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03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632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618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618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A70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10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618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BE76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618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FA01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70E6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A70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F51838" w:rsidRPr="00070E6E" w:rsidRDefault="00F51838" w:rsidP="00F5183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эл. адрес </w:t>
            </w:r>
            <w:r w:rsidR="00F42EB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A016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Irina</w:t>
            </w:r>
            <w:r w:rsidR="00FA016A" w:rsidRPr="00FA01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 w:rsidR="00FA016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Kovaleva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06607F" w:rsidRPr="00875713" w:rsidRDefault="0006607F" w:rsidP="00F5183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Т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приложени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proofErr w:type="gramEnd"/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7D7DFF" w:rsidP="00FA016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Москва, ул. Лесная д.5, дата</w:t>
            </w:r>
            <w:r w:rsidR="00FA01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A016A" w:rsidRPr="001955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="00F632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FA016A" w:rsidRPr="001955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A01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FA016A" w:rsidRPr="001955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F632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61884" w:rsidP="00B6188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A016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C10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C0D8D" w:rsidP="00EF24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приложени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06607F" w:rsidP="00FA016A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C2765"/>
    <w:rsid w:val="000E050A"/>
    <w:rsid w:val="000F6900"/>
    <w:rsid w:val="001319D0"/>
    <w:rsid w:val="00146F67"/>
    <w:rsid w:val="00195590"/>
    <w:rsid w:val="00236A55"/>
    <w:rsid w:val="00310089"/>
    <w:rsid w:val="00322D37"/>
    <w:rsid w:val="0039660C"/>
    <w:rsid w:val="003A7087"/>
    <w:rsid w:val="003C1F9D"/>
    <w:rsid w:val="003E3772"/>
    <w:rsid w:val="00401B81"/>
    <w:rsid w:val="004356F5"/>
    <w:rsid w:val="004D393A"/>
    <w:rsid w:val="004E15BA"/>
    <w:rsid w:val="004F1905"/>
    <w:rsid w:val="004F6773"/>
    <w:rsid w:val="00581211"/>
    <w:rsid w:val="005813E3"/>
    <w:rsid w:val="00594A47"/>
    <w:rsid w:val="005B1B33"/>
    <w:rsid w:val="005C0D8D"/>
    <w:rsid w:val="00691E03"/>
    <w:rsid w:val="00771DCF"/>
    <w:rsid w:val="007B53BA"/>
    <w:rsid w:val="007D7DFF"/>
    <w:rsid w:val="0082165E"/>
    <w:rsid w:val="00850E12"/>
    <w:rsid w:val="00875713"/>
    <w:rsid w:val="00885E80"/>
    <w:rsid w:val="008E06B1"/>
    <w:rsid w:val="0095750F"/>
    <w:rsid w:val="009F2E33"/>
    <w:rsid w:val="00A81925"/>
    <w:rsid w:val="00A91566"/>
    <w:rsid w:val="00AB5544"/>
    <w:rsid w:val="00AC6A5D"/>
    <w:rsid w:val="00B108F2"/>
    <w:rsid w:val="00B55204"/>
    <w:rsid w:val="00B608DF"/>
    <w:rsid w:val="00B61884"/>
    <w:rsid w:val="00B66CAE"/>
    <w:rsid w:val="00BE4C9C"/>
    <w:rsid w:val="00BE76C1"/>
    <w:rsid w:val="00C06713"/>
    <w:rsid w:val="00C10953"/>
    <w:rsid w:val="00CA7DC7"/>
    <w:rsid w:val="00CF7C8F"/>
    <w:rsid w:val="00E06006"/>
    <w:rsid w:val="00E40A7B"/>
    <w:rsid w:val="00E57D19"/>
    <w:rsid w:val="00EF24CC"/>
    <w:rsid w:val="00F42EB4"/>
    <w:rsid w:val="00F51838"/>
    <w:rsid w:val="00F63217"/>
    <w:rsid w:val="00F86959"/>
    <w:rsid w:val="00FA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26</cp:revision>
  <dcterms:created xsi:type="dcterms:W3CDTF">2016-12-01T08:42:00Z</dcterms:created>
  <dcterms:modified xsi:type="dcterms:W3CDTF">2019-06-03T10:58:00Z</dcterms:modified>
</cp:coreProperties>
</file>