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C756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E5405" w:rsidRPr="00391C7E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4B49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C75643" w:rsidRDefault="00C756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4B49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134B49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D955E7" w:rsidRDefault="007A315F" w:rsidP="00ED719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асинхронный общепромышленный </w:t>
            </w:r>
            <w:r w:rsidR="00ED719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5А (5АИ, АИР)</w:t>
            </w:r>
            <w:r w:rsidR="00A0156A" w:rsidRPr="00A015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A5B96" w:rsidRPr="005A5B9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200</w:t>
            </w:r>
            <w:r w:rsidR="00A015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</w:t>
            </w:r>
            <w:r w:rsidR="005A5B96" w:rsidRPr="005A5B9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="005A5B9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УХЛ1 </w:t>
            </w:r>
            <w:r w:rsidR="005A5B96" w:rsidRPr="005A5B9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22</w:t>
            </w:r>
            <w:r w:rsidR="00A0156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кВт </w:t>
            </w:r>
            <w:r w:rsidR="005A5B96" w:rsidRPr="005A5B9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1000</w:t>
            </w:r>
            <w:r w:rsidR="00B446B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об/мин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4B49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4B49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5A5B96" w:rsidRDefault="005C4C00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78000</w:t>
            </w:r>
            <w:r w:rsidR="00EE54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A5B9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134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134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4C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4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4C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134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134B49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A0156A" w:rsidP="00ED719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</w:t>
            </w:r>
            <w:r w:rsidR="005C4C0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bookmarkStart w:id="1" w:name="_GoBack"/>
            <w:bookmarkEnd w:id="1"/>
            <w:r w:rsidR="00134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134B49"/>
    <w:rsid w:val="002546B9"/>
    <w:rsid w:val="00360E34"/>
    <w:rsid w:val="00391C7E"/>
    <w:rsid w:val="003D3BD1"/>
    <w:rsid w:val="003F7F69"/>
    <w:rsid w:val="004129B3"/>
    <w:rsid w:val="004C4C51"/>
    <w:rsid w:val="005A5B96"/>
    <w:rsid w:val="005C4C00"/>
    <w:rsid w:val="00627D44"/>
    <w:rsid w:val="007A315F"/>
    <w:rsid w:val="008439B1"/>
    <w:rsid w:val="00A0156A"/>
    <w:rsid w:val="00B446B9"/>
    <w:rsid w:val="00C530C3"/>
    <w:rsid w:val="00C75643"/>
    <w:rsid w:val="00D955E7"/>
    <w:rsid w:val="00ED7194"/>
    <w:rsid w:val="00E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9E0AF"/>
  <w15:docId w15:val="{068D5C3B-162E-46E2-AF90-CAC09190D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2018-08-22T08:25:00Z</dcterms:created>
  <dcterms:modified xsi:type="dcterms:W3CDTF">2018-08-22T08:25:00Z</dcterms:modified>
</cp:coreProperties>
</file>