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19" w:rsidRPr="006064D2" w:rsidRDefault="00E11179" w:rsidP="00E207D6">
      <w:pPr>
        <w:pStyle w:val="1"/>
        <w:ind w:firstLine="0"/>
        <w:rPr>
          <w:rFonts w:eastAsia="Calibri"/>
          <w:lang w:eastAsia="en-US"/>
        </w:rPr>
      </w:pPr>
      <w:bookmarkStart w:id="0" w:name="_Toc431205789"/>
      <w:r>
        <w:rPr>
          <w:rFonts w:eastAsia="Calibri"/>
          <w:lang w:eastAsia="en-US"/>
        </w:rPr>
        <w:t>З</w:t>
      </w:r>
      <w:r w:rsidR="00E27119" w:rsidRPr="006064D2">
        <w:rPr>
          <w:rFonts w:eastAsia="Calibri"/>
          <w:lang w:eastAsia="en-US"/>
        </w:rPr>
        <w:t>аявка на проведение закупки</w:t>
      </w:r>
      <w:bookmarkEnd w:id="0"/>
    </w:p>
    <w:p w:rsidR="00E27119" w:rsidRPr="006064D2" w:rsidRDefault="000B4995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B4995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</w:t>
      </w:r>
      <w:r w:rsidR="00E27119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C34B7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19</w:t>
      </w:r>
      <w:bookmarkStart w:id="1" w:name="_GoBack"/>
      <w:bookmarkEnd w:id="1"/>
      <w:r w:rsidR="00E27119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9345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октября</w:t>
      </w:r>
      <w:r w:rsidR="003C6BE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  <w:r w:rsidR="00D5750B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3C6BEB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E27119"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E27119" w:rsidRPr="006064D2" w:rsidRDefault="00E27119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5051"/>
      </w:tblGrid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F95F24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D421C0" w:rsidP="0026169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Березин С.Б.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616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исполнительный директор</w:t>
            </w:r>
          </w:p>
        </w:tc>
      </w:tr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D421C0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D5750B" w:rsidRDefault="00D5750B" w:rsidP="004561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02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.02.05н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08CF" w:rsidRPr="001808CF" w:rsidRDefault="00D446C1" w:rsidP="004478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446C1">
              <w:rPr>
                <w:rFonts w:ascii="Arial" w:eastAsia="Calibri" w:hAnsi="Arial" w:cs="Arial"/>
                <w:color w:val="000000"/>
                <w:lang w:eastAsia="en-US"/>
              </w:rPr>
              <w:t>КРАН КОНСОЛЬНЫЙ 3МБ.35.00.000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согласно Технического задания 3МБ.35.00.000ТЗ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E27119" w:rsidP="005D26CE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5D26CE" w:rsidRDefault="00D5750B" w:rsidP="00D421C0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B74C9A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A26F83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D421C0" w:rsidP="005D26C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Согласно </w:t>
            </w:r>
            <w:r w:rsidR="005D26C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разделительной ведомости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A22824" w:rsidRDefault="00D446C1" w:rsidP="004478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Ранее не закупали</w:t>
            </w:r>
            <w:r w:rsidR="00A228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93456" w:rsidRPr="00904053" w:rsidRDefault="00D446C1" w:rsidP="00E11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ТПК «Промышленная безопасность» г. Ижевск,  Уралтехимпекс г. Ижевск, «Пермский завод промоборудования» г. Пермь, «Симбирский крановый завод» г.Ульяновск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E11179" w:rsidRDefault="00E27119" w:rsidP="005A02D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B7710" w:rsidRDefault="00D5750B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Блинова Мари</w:t>
            </w:r>
            <w:r w:rsidR="008B733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 Наилевна</w:t>
            </w:r>
          </w:p>
          <w:p w:rsidR="008B7330" w:rsidRDefault="008B7330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(3412) 68-91-01</w:t>
            </w:r>
          </w:p>
          <w:p w:rsidR="008B7330" w:rsidRPr="000B4995" w:rsidRDefault="008B7330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mariya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blinova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E27119" w:rsidRPr="006064D2" w:rsidRDefault="00E27119" w:rsidP="00E2711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8B7330" w:rsidRPr="008B7330" w:rsidRDefault="008B7330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Техническое задание на закупку продукции</w:t>
      </w:r>
      <w:r w:rsidRPr="00D421C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E27119" w:rsidRPr="00D421C0" w:rsidRDefault="00E27119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421C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Проект договора / (существенные условия) </w:t>
      </w:r>
    </w:p>
    <w:p w:rsidR="00D421C0" w:rsidRDefault="008B7330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Аналитическая записка</w:t>
      </w:r>
    </w:p>
    <w:p w:rsidR="00D421C0" w:rsidRPr="00A26F83" w:rsidRDefault="00D421C0" w:rsidP="00A26F83">
      <w:pPr>
        <w:ind w:left="36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E27119" w:rsidRPr="00C80C35" w:rsidTr="009D2261">
        <w:tc>
          <w:tcPr>
            <w:tcW w:w="4503" w:type="dxa"/>
            <w:shd w:val="clear" w:color="auto" w:fill="auto"/>
          </w:tcPr>
          <w:p w:rsidR="00E27119" w:rsidRPr="00C80C35" w:rsidRDefault="00E27119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E27119" w:rsidRPr="00C80C35" w:rsidRDefault="00E27119" w:rsidP="001E504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27119" w:rsidRPr="00C80C35" w:rsidRDefault="00E27119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D421C0" w:rsidRPr="00C80C35" w:rsidRDefault="008B7330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Блинова М.Н.</w:t>
            </w:r>
          </w:p>
        </w:tc>
      </w:tr>
      <w:tr w:rsidR="00E27119" w:rsidRPr="009D2261" w:rsidTr="009D2261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СОГЛАСОВАНО: </w:t>
            </w: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27119" w:rsidRPr="009D2261" w:rsidRDefault="00E27119" w:rsidP="009D2261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E27119" w:rsidRPr="009D2261" w:rsidRDefault="00E27119" w:rsidP="00172E3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D2261" w:rsidRPr="009D2261" w:rsidTr="009D2261">
        <w:trPr>
          <w:gridAfter w:val="1"/>
          <w:wAfter w:w="924" w:type="dxa"/>
          <w:trHeight w:val="729"/>
        </w:trPr>
        <w:tc>
          <w:tcPr>
            <w:tcW w:w="4503" w:type="dxa"/>
            <w:shd w:val="clear" w:color="auto" w:fill="auto"/>
          </w:tcPr>
          <w:p w:rsidR="009D2261" w:rsidRPr="009D2261" w:rsidRDefault="008B7330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инициатор закупки</w:t>
            </w:r>
            <w:r w:rsidR="009D2261"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9D2261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9D2261" w:rsidRDefault="009D2261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</w:t>
            </w:r>
          </w:p>
        </w:tc>
      </w:tr>
      <w:tr w:rsidR="009D2261" w:rsidRPr="009D2261" w:rsidTr="009D2261">
        <w:trPr>
          <w:gridAfter w:val="1"/>
          <w:wAfter w:w="924" w:type="dxa"/>
          <w:trHeight w:val="994"/>
        </w:trPr>
        <w:tc>
          <w:tcPr>
            <w:tcW w:w="4503" w:type="dxa"/>
            <w:shd w:val="clear" w:color="auto" w:fill="auto"/>
          </w:tcPr>
          <w:p w:rsidR="009D2261" w:rsidRPr="009D2261" w:rsidRDefault="00995E4D" w:rsidP="00FB226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Финансовый контролер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FB226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E15214" w:rsidRDefault="00E15214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Мартынов В.А.</w:t>
            </w:r>
          </w:p>
        </w:tc>
      </w:tr>
      <w:tr w:rsidR="009D2261" w:rsidRPr="009D2261" w:rsidTr="009D2261">
        <w:trPr>
          <w:gridAfter w:val="1"/>
          <w:wAfter w:w="924" w:type="dxa"/>
          <w:trHeight w:val="994"/>
        </w:trPr>
        <w:tc>
          <w:tcPr>
            <w:tcW w:w="4503" w:type="dxa"/>
            <w:shd w:val="clear" w:color="auto" w:fill="auto"/>
          </w:tcPr>
          <w:p w:rsidR="009D2261" w:rsidRPr="009D2261" w:rsidRDefault="008B7330" w:rsidP="00F82FD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службы, в интересах которой осуществляется закупка</w:t>
            </w:r>
            <w:r w:rsidR="009D2261"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F82FD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9D2261" w:rsidRDefault="000A3046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Бобырь А.А.</w:t>
            </w:r>
          </w:p>
        </w:tc>
      </w:tr>
    </w:tbl>
    <w:p w:rsidR="00E27119" w:rsidRPr="009D2261" w:rsidRDefault="009D2261" w:rsidP="00E2711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</w:t>
      </w:r>
    </w:p>
    <w:p w:rsidR="00E27119" w:rsidRPr="009D2261" w:rsidRDefault="00E27119" w:rsidP="009D2261">
      <w:pPr>
        <w:spacing w:after="2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</w:t>
      </w:r>
      <w:r w:rsid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</w:t>
      </w:r>
    </w:p>
    <w:p w:rsidR="008A4AF5" w:rsidRDefault="008A4AF5"/>
    <w:sectPr w:rsidR="008A4AF5" w:rsidSect="00E11179">
      <w:pgSz w:w="11906" w:h="16838"/>
      <w:pgMar w:top="2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A57" w:rsidRDefault="000A5A57" w:rsidP="00E11179">
      <w:r>
        <w:separator/>
      </w:r>
    </w:p>
  </w:endnote>
  <w:endnote w:type="continuationSeparator" w:id="0">
    <w:p w:rsidR="000A5A57" w:rsidRDefault="000A5A57" w:rsidP="00E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A57" w:rsidRDefault="000A5A57" w:rsidP="00E11179">
      <w:r>
        <w:separator/>
      </w:r>
    </w:p>
  </w:footnote>
  <w:footnote w:type="continuationSeparator" w:id="0">
    <w:p w:rsidR="000A5A57" w:rsidRDefault="000A5A57" w:rsidP="00E11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64795"/>
    <w:multiLevelType w:val="hybridMultilevel"/>
    <w:tmpl w:val="83524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19"/>
    <w:rsid w:val="000937EE"/>
    <w:rsid w:val="000A3046"/>
    <w:rsid w:val="000A5A57"/>
    <w:rsid w:val="000B4995"/>
    <w:rsid w:val="00136BAC"/>
    <w:rsid w:val="001640FE"/>
    <w:rsid w:val="00172A1A"/>
    <w:rsid w:val="00172E37"/>
    <w:rsid w:val="001808CF"/>
    <w:rsid w:val="00187DE8"/>
    <w:rsid w:val="00191889"/>
    <w:rsid w:val="001D75D6"/>
    <w:rsid w:val="00261690"/>
    <w:rsid w:val="002B3749"/>
    <w:rsid w:val="003C0A9F"/>
    <w:rsid w:val="003C6BEB"/>
    <w:rsid w:val="003E6049"/>
    <w:rsid w:val="004478CA"/>
    <w:rsid w:val="00456198"/>
    <w:rsid w:val="00573108"/>
    <w:rsid w:val="005961E2"/>
    <w:rsid w:val="005A02D9"/>
    <w:rsid w:val="005D26CE"/>
    <w:rsid w:val="006B69F5"/>
    <w:rsid w:val="006B7B09"/>
    <w:rsid w:val="00702F7C"/>
    <w:rsid w:val="007A3A37"/>
    <w:rsid w:val="008211CA"/>
    <w:rsid w:val="008A14F6"/>
    <w:rsid w:val="008A4AF5"/>
    <w:rsid w:val="008B7330"/>
    <w:rsid w:val="008D6ECD"/>
    <w:rsid w:val="008E1923"/>
    <w:rsid w:val="00904053"/>
    <w:rsid w:val="00907681"/>
    <w:rsid w:val="009364F8"/>
    <w:rsid w:val="00995E4D"/>
    <w:rsid w:val="009A2FCC"/>
    <w:rsid w:val="009D2261"/>
    <w:rsid w:val="00A1299E"/>
    <w:rsid w:val="00A22824"/>
    <w:rsid w:val="00A26F83"/>
    <w:rsid w:val="00A532AE"/>
    <w:rsid w:val="00A641B0"/>
    <w:rsid w:val="00A8680D"/>
    <w:rsid w:val="00A93456"/>
    <w:rsid w:val="00B32DF6"/>
    <w:rsid w:val="00B40C51"/>
    <w:rsid w:val="00B74C9A"/>
    <w:rsid w:val="00B97198"/>
    <w:rsid w:val="00BB6882"/>
    <w:rsid w:val="00BB7710"/>
    <w:rsid w:val="00C272CA"/>
    <w:rsid w:val="00C34B7B"/>
    <w:rsid w:val="00D421C0"/>
    <w:rsid w:val="00D446C1"/>
    <w:rsid w:val="00D5750B"/>
    <w:rsid w:val="00D723D1"/>
    <w:rsid w:val="00DB19AD"/>
    <w:rsid w:val="00DB5459"/>
    <w:rsid w:val="00DF4874"/>
    <w:rsid w:val="00DF6A9D"/>
    <w:rsid w:val="00E11179"/>
    <w:rsid w:val="00E15214"/>
    <w:rsid w:val="00E207D6"/>
    <w:rsid w:val="00E27119"/>
    <w:rsid w:val="00E27C48"/>
    <w:rsid w:val="00F94037"/>
    <w:rsid w:val="00F95F24"/>
    <w:rsid w:val="00FC6381"/>
    <w:rsid w:val="00FD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0005F"/>
  <w15:docId w15:val="{EA41E9A5-97A0-4EB4-8EC4-74017FB31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11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1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421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7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tatyana.anisimova</dc:creator>
  <cp:lastModifiedBy>Блинова Мария Наилевна</cp:lastModifiedBy>
  <cp:revision>3</cp:revision>
  <cp:lastPrinted>2015-12-02T11:16:00Z</cp:lastPrinted>
  <dcterms:created xsi:type="dcterms:W3CDTF">2018-10-19T08:16:00Z</dcterms:created>
  <dcterms:modified xsi:type="dcterms:W3CDTF">2018-10-19T10:00:00Z</dcterms:modified>
</cp:coreProperties>
</file>