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B943C2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89238F">
        <w:rPr>
          <w:rFonts w:ascii="Arial" w:eastAsia="Calibri" w:hAnsi="Arial" w:cs="Arial"/>
          <w:lang w:eastAsia="en-US"/>
        </w:rPr>
        <w:t xml:space="preserve"> к з</w:t>
      </w:r>
      <w:r w:rsidR="00B943C2">
        <w:rPr>
          <w:rFonts w:ascii="Arial" w:eastAsia="Calibri" w:hAnsi="Arial" w:cs="Arial"/>
          <w:lang w:eastAsia="en-US"/>
        </w:rPr>
        <w:t xml:space="preserve">аявке на закупку от </w:t>
      </w:r>
      <w:r w:rsidR="000A2B9C">
        <w:rPr>
          <w:rFonts w:ascii="Arial" w:eastAsia="Calibri" w:hAnsi="Arial" w:cs="Arial"/>
          <w:lang w:eastAsia="en-US"/>
        </w:rPr>
        <w:t>21.11</w:t>
      </w:r>
      <w:r w:rsidR="00B943C2">
        <w:rPr>
          <w:rFonts w:ascii="Arial" w:eastAsia="Calibri" w:hAnsi="Arial" w:cs="Arial"/>
          <w:lang w:eastAsia="en-US"/>
        </w:rPr>
        <w:t>.2018г.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6961E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B943C2" w:rsidP="000A2B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0A2B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СТАНЦИЙ управления электродвигателем станка качалки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27778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B943C2" w:rsidP="000A2B9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тех.заданием</w:t>
            </w:r>
            <w:proofErr w:type="spellEnd"/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(прилагается)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A2B9C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B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A2B9C" w:rsidP="00B943C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17</w:t>
            </w:r>
            <w:r w:rsidR="00B943C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шт.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B943C2" w:rsidRPr="00B608DF" w:rsidRDefault="00B943C2" w:rsidP="000A2B9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</w:t>
            </w:r>
            <w:proofErr w:type="spellStart"/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тех.заданием</w:t>
            </w:r>
            <w:proofErr w:type="spellEnd"/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(прилагается)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176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Не установлена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Желательна отсрочка платежа 60 календарных дней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B943C2" w:rsidRPr="00070E6E" w:rsidRDefault="00B943C2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070E6E"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B943C2" w:rsidRPr="00070E6E" w:rsidRDefault="00B943C2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B943C2" w:rsidRPr="00070E6E" w:rsidRDefault="00B943C2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B943C2" w:rsidRPr="005C0D8D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B943C2" w:rsidRPr="00070E6E" w:rsidRDefault="00B943C2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быть выражены в российских рублях. </w:t>
            </w:r>
          </w:p>
        </w:tc>
      </w:tr>
      <w:tr w:rsidR="00B943C2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8F57D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23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ноября</w:t>
            </w:r>
            <w:proofErr w:type="gramEnd"/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14:00 часов местного времени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0A2B9C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8F57DE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ноября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сайте  АО «Римера»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  <w:bookmarkStart w:id="1" w:name="_GoBack"/>
            <w:bookmarkEnd w:id="1"/>
          </w:p>
        </w:tc>
        <w:tc>
          <w:tcPr>
            <w:tcW w:w="4786" w:type="dxa"/>
            <w:shd w:val="clear" w:color="auto" w:fill="auto"/>
          </w:tcPr>
          <w:p w:rsidR="00B943C2" w:rsidRPr="00B608DF" w:rsidRDefault="00B943C2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позиции, по какой-либо из позиции согласно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B943C2" w:rsidRPr="00875713" w:rsidRDefault="00B943C2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943C2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ул.Орджоникидзе,2 </w:t>
            </w:r>
          </w:p>
          <w:p w:rsidR="00B943C2" w:rsidRPr="00875713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8F57DE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30</w:t>
            </w:r>
            <w:r w:rsidR="000A2B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.11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.2018г.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B943C2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Соответствие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тех.заданию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цена и срок поставки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(приложения)</w:t>
            </w: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B943C2" w:rsidRPr="00875713" w:rsidRDefault="00B943C2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943C2" w:rsidRPr="00070E6E" w:rsidTr="00CF08F2">
        <w:tc>
          <w:tcPr>
            <w:tcW w:w="9571" w:type="dxa"/>
            <w:gridSpan w:val="2"/>
            <w:shd w:val="clear" w:color="auto" w:fill="auto"/>
          </w:tcPr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6C3F"/>
    <w:rsid w:val="0006607F"/>
    <w:rsid w:val="00070E6E"/>
    <w:rsid w:val="000A2B9C"/>
    <w:rsid w:val="000B48C6"/>
    <w:rsid w:val="000C2765"/>
    <w:rsid w:val="000E050A"/>
    <w:rsid w:val="001319D0"/>
    <w:rsid w:val="00137528"/>
    <w:rsid w:val="002566E9"/>
    <w:rsid w:val="0027778C"/>
    <w:rsid w:val="00322D37"/>
    <w:rsid w:val="00381DCD"/>
    <w:rsid w:val="0039660C"/>
    <w:rsid w:val="003E3772"/>
    <w:rsid w:val="00401B81"/>
    <w:rsid w:val="00426EC0"/>
    <w:rsid w:val="004356F5"/>
    <w:rsid w:val="004B6A61"/>
    <w:rsid w:val="004C2476"/>
    <w:rsid w:val="004E15BA"/>
    <w:rsid w:val="004E61BB"/>
    <w:rsid w:val="004F1905"/>
    <w:rsid w:val="004F6773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D0B89"/>
    <w:rsid w:val="006E394B"/>
    <w:rsid w:val="007D7DFF"/>
    <w:rsid w:val="0082165E"/>
    <w:rsid w:val="00850E12"/>
    <w:rsid w:val="00875713"/>
    <w:rsid w:val="00885E80"/>
    <w:rsid w:val="0089238F"/>
    <w:rsid w:val="008E3A7C"/>
    <w:rsid w:val="008F57DE"/>
    <w:rsid w:val="0095750F"/>
    <w:rsid w:val="009F2E33"/>
    <w:rsid w:val="00A542F1"/>
    <w:rsid w:val="00AB4CD1"/>
    <w:rsid w:val="00AB5544"/>
    <w:rsid w:val="00B55204"/>
    <w:rsid w:val="00B608DF"/>
    <w:rsid w:val="00B66CAE"/>
    <w:rsid w:val="00B943C2"/>
    <w:rsid w:val="00BE4C9C"/>
    <w:rsid w:val="00C06713"/>
    <w:rsid w:val="00C17617"/>
    <w:rsid w:val="00CF7C8F"/>
    <w:rsid w:val="00E95949"/>
    <w:rsid w:val="00F64B97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DC61-8F3F-4A1B-8BC8-432B726AA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47</cp:revision>
  <cp:lastPrinted>2016-01-12T08:20:00Z</cp:lastPrinted>
  <dcterms:created xsi:type="dcterms:W3CDTF">2015-11-17T10:33:00Z</dcterms:created>
  <dcterms:modified xsi:type="dcterms:W3CDTF">2018-11-23T08:45:00Z</dcterms:modified>
</cp:coreProperties>
</file>