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B943C2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89238F">
        <w:rPr>
          <w:rFonts w:ascii="Arial" w:eastAsia="Calibri" w:hAnsi="Arial" w:cs="Arial"/>
          <w:lang w:eastAsia="en-US"/>
        </w:rPr>
        <w:t xml:space="preserve"> к з</w:t>
      </w:r>
      <w:r w:rsidR="00B943C2">
        <w:rPr>
          <w:rFonts w:ascii="Arial" w:eastAsia="Calibri" w:hAnsi="Arial" w:cs="Arial"/>
          <w:lang w:eastAsia="en-US"/>
        </w:rPr>
        <w:t xml:space="preserve">аявке на закупку от </w:t>
      </w:r>
      <w:r w:rsidR="00B943C2" w:rsidRPr="00B943C2">
        <w:rPr>
          <w:rFonts w:ascii="Arial" w:eastAsia="Calibri" w:hAnsi="Arial" w:cs="Arial"/>
          <w:lang w:eastAsia="en-US"/>
        </w:rPr>
        <w:t>24</w:t>
      </w:r>
      <w:r w:rsidR="00B943C2">
        <w:rPr>
          <w:rFonts w:ascii="Arial" w:eastAsia="Calibri" w:hAnsi="Arial" w:cs="Arial"/>
          <w:lang w:eastAsia="en-US"/>
        </w:rPr>
        <w:t>.01.2018г.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B943C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Поставка СТАНЦИЙ</w:t>
            </w:r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УПРАВЛЕНИЯ БМС-1-01-07-П-063-УХЛ1 цвет синий (RAL 5005),фольгированный </w:t>
            </w:r>
            <w:proofErr w:type="spellStart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корпус</w:t>
            </w:r>
            <w:proofErr w:type="gramStart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,в</w:t>
            </w:r>
            <w:proofErr w:type="gramEnd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ибродатчик,кабель</w:t>
            </w:r>
            <w:proofErr w:type="spellEnd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</w:t>
            </w:r>
            <w:proofErr w:type="spellStart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металлорукавом</w:t>
            </w:r>
            <w:proofErr w:type="spellEnd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Lрукава</w:t>
            </w:r>
            <w:proofErr w:type="spellEnd"/>
            <w:r w:rsidRP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=15м)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B943C2" w:rsidP="00B943C2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для заказа оборудования от УПП «Лукойл-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Усинскнефтегаз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     от 07.07.2015г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spellStart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прил.к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Техническому  заданию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B943C2" w:rsidP="00B943C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20 шт.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B943C2" w:rsidRPr="00B608DF" w:rsidRDefault="00B943C2" w:rsidP="00AC1A5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для заказа оборудования от УПП «Лукойл-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Усинскнефтегаз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     от 07.07.2015г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.(</w:t>
            </w:r>
            <w:proofErr w:type="spellStart"/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прил.к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Техническому  заданию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176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Желательна отсрочка платежа 60 календарных дней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070E6E">
              <w:rPr>
                <w:rFonts w:eastAsia="Calibri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B943C2" w:rsidRPr="00070E6E" w:rsidRDefault="00B943C2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B943C2" w:rsidRPr="00070E6E" w:rsidRDefault="00B943C2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B943C2" w:rsidRPr="005C0D8D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B943C2" w:rsidRPr="00070E6E" w:rsidRDefault="00B943C2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B943C2" w:rsidRPr="00070E6E" w:rsidRDefault="00B943C2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B943C2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666A0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24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января</w:t>
            </w:r>
            <w:proofErr w:type="gramEnd"/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B943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B943C2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14:00 часов местного времени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29 января  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 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B608DF" w:rsidRDefault="00B943C2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  <w:proofErr w:type="gramEnd"/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B943C2" w:rsidRPr="00875713" w:rsidRDefault="00B943C2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B943C2" w:rsidRPr="00875713" w:rsidRDefault="00B943C2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943C2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рджоникидзе,2 </w:t>
            </w:r>
          </w:p>
          <w:p w:rsidR="00B943C2" w:rsidRPr="00875713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29.01.2018г.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B943C2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Соответствие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.з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аданию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цена и срок поставки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(приложения)</w:t>
            </w:r>
          </w:p>
          <w:p w:rsidR="00B943C2" w:rsidRPr="00875713" w:rsidRDefault="00B943C2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B943C2" w:rsidRPr="00875713" w:rsidRDefault="00B943C2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B943C2" w:rsidRPr="00875713" w:rsidRDefault="00B943C2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B943C2" w:rsidRPr="00070E6E" w:rsidTr="00CF08F2">
        <w:tc>
          <w:tcPr>
            <w:tcW w:w="4785" w:type="dxa"/>
            <w:shd w:val="clear" w:color="auto" w:fill="auto"/>
          </w:tcPr>
          <w:p w:rsidR="00B943C2" w:rsidRPr="00070E6E" w:rsidRDefault="00B943C2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B943C2" w:rsidRPr="00875713" w:rsidRDefault="00B943C2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B943C2" w:rsidRPr="00070E6E" w:rsidTr="00CF08F2">
        <w:tc>
          <w:tcPr>
            <w:tcW w:w="9571" w:type="dxa"/>
            <w:gridSpan w:val="2"/>
            <w:shd w:val="clear" w:color="auto" w:fill="auto"/>
          </w:tcPr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B943C2" w:rsidRPr="00070E6E" w:rsidRDefault="00B943C2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6C3F"/>
    <w:rsid w:val="0006607F"/>
    <w:rsid w:val="00070E6E"/>
    <w:rsid w:val="000B48C6"/>
    <w:rsid w:val="000C2765"/>
    <w:rsid w:val="000E050A"/>
    <w:rsid w:val="001319D0"/>
    <w:rsid w:val="00137528"/>
    <w:rsid w:val="002566E9"/>
    <w:rsid w:val="0027778C"/>
    <w:rsid w:val="00322D37"/>
    <w:rsid w:val="00381DCD"/>
    <w:rsid w:val="0039660C"/>
    <w:rsid w:val="003E3772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66A05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E3A7C"/>
    <w:rsid w:val="0095750F"/>
    <w:rsid w:val="009F2E33"/>
    <w:rsid w:val="00A542F1"/>
    <w:rsid w:val="00AB4CD1"/>
    <w:rsid w:val="00AB5544"/>
    <w:rsid w:val="00B55204"/>
    <w:rsid w:val="00B608DF"/>
    <w:rsid w:val="00B66CAE"/>
    <w:rsid w:val="00B943C2"/>
    <w:rsid w:val="00BE4C9C"/>
    <w:rsid w:val="00C06713"/>
    <w:rsid w:val="00C17617"/>
    <w:rsid w:val="00CF7C8F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943A-6017-49CE-AFD2-52389874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46</cp:revision>
  <cp:lastPrinted>2016-01-12T08:20:00Z</cp:lastPrinted>
  <dcterms:created xsi:type="dcterms:W3CDTF">2015-11-17T10:33:00Z</dcterms:created>
  <dcterms:modified xsi:type="dcterms:W3CDTF">2018-01-24T07:12:00Z</dcterms:modified>
</cp:coreProperties>
</file>