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C40" w:rsidRDefault="00B22C40" w:rsidP="004E2BF7">
      <w:pPr>
        <w:pStyle w:val="ab"/>
        <w:jc w:val="left"/>
        <w:rPr>
          <w:rFonts w:ascii="Franklin Gothic Book" w:hAnsi="Franklin Gothic Book"/>
          <w:b w:val="0"/>
          <w:i/>
          <w:sz w:val="18"/>
          <w:szCs w:val="18"/>
          <w:lang w:val="ru-RU"/>
        </w:rPr>
        <w:sectPr w:rsidR="00B22C40" w:rsidSect="00FB7727">
          <w:footerReference w:type="default" r:id="rId8"/>
          <w:footnotePr>
            <w:pos w:val="beneathText"/>
          </w:footnotePr>
          <w:pgSz w:w="11905" w:h="16837" w:code="9"/>
          <w:pgMar w:top="851" w:right="423" w:bottom="851" w:left="993" w:header="539" w:footer="720" w:gutter="0"/>
          <w:cols w:space="720"/>
          <w:docGrid w:linePitch="360"/>
        </w:sectPr>
      </w:pPr>
    </w:p>
    <w:p w:rsidR="002E1CB5" w:rsidRPr="004E2BF7" w:rsidRDefault="004E2BF7" w:rsidP="004E2BF7">
      <w:pPr>
        <w:pStyle w:val="ab"/>
        <w:jc w:val="left"/>
        <w:rPr>
          <w:rFonts w:ascii="Franklin Gothic Book" w:hAnsi="Franklin Gothic Book"/>
          <w:b w:val="0"/>
          <w:i/>
          <w:sz w:val="18"/>
          <w:szCs w:val="18"/>
          <w:lang w:val="ru-RU"/>
        </w:rPr>
      </w:pPr>
      <w:r>
        <w:rPr>
          <w:rFonts w:ascii="Franklin Gothic Book" w:hAnsi="Franklin Gothic Book"/>
          <w:b w:val="0"/>
          <w:i/>
          <w:sz w:val="18"/>
          <w:szCs w:val="18"/>
          <w:lang w:val="ru-RU"/>
        </w:rPr>
        <w:t xml:space="preserve"> </w:t>
      </w:r>
    </w:p>
    <w:p w:rsidR="004E2BF7" w:rsidRPr="0041713D" w:rsidRDefault="004E2BF7" w:rsidP="004E2BF7">
      <w:pPr>
        <w:pStyle w:val="ab"/>
        <w:spacing w:line="360" w:lineRule="auto"/>
        <w:jc w:val="right"/>
        <w:rPr>
          <w:rFonts w:ascii="Arial" w:hAnsi="Arial" w:cs="Arial"/>
          <w:szCs w:val="22"/>
          <w:lang w:val="ru-RU"/>
        </w:rPr>
      </w:pPr>
      <w:r w:rsidRPr="0041713D">
        <w:rPr>
          <w:rFonts w:ascii="Arial" w:hAnsi="Arial" w:cs="Arial"/>
          <w:szCs w:val="22"/>
          <w:lang w:val="ru-RU"/>
        </w:rPr>
        <w:t xml:space="preserve">Приложение № </w:t>
      </w:r>
      <w:r w:rsidR="0041713D" w:rsidRPr="0041713D">
        <w:rPr>
          <w:rFonts w:ascii="Arial" w:hAnsi="Arial" w:cs="Arial"/>
          <w:szCs w:val="22"/>
          <w:lang w:val="ru-RU"/>
        </w:rPr>
        <w:t>2</w:t>
      </w:r>
      <w:r w:rsidR="00764FE4" w:rsidRPr="00764FE4">
        <w:rPr>
          <w:rFonts w:ascii="Arial" w:hAnsi="Arial" w:cs="Arial"/>
          <w:szCs w:val="22"/>
          <w:lang w:val="ru-RU"/>
        </w:rPr>
        <w:t xml:space="preserve"> </w:t>
      </w:r>
      <w:r w:rsidR="00764FE4">
        <w:rPr>
          <w:rFonts w:ascii="Arial" w:hAnsi="Arial" w:cs="Arial"/>
          <w:szCs w:val="22"/>
          <w:lang w:val="ru-RU"/>
        </w:rPr>
        <w:t>к</w:t>
      </w:r>
      <w:r w:rsidR="00764FE4" w:rsidRPr="0041713D">
        <w:rPr>
          <w:rFonts w:ascii="Arial" w:hAnsi="Arial" w:cs="Arial"/>
          <w:szCs w:val="22"/>
          <w:lang w:val="ru-RU"/>
        </w:rPr>
        <w:t xml:space="preserve"> приказу</w:t>
      </w:r>
    </w:p>
    <w:p w:rsidR="004E2BF7" w:rsidRPr="0041713D" w:rsidRDefault="00764FE4" w:rsidP="004E2BF7">
      <w:pPr>
        <w:pStyle w:val="ab"/>
        <w:spacing w:line="360" w:lineRule="auto"/>
        <w:jc w:val="right"/>
        <w:rPr>
          <w:rFonts w:ascii="Arial" w:hAnsi="Arial" w:cs="Arial"/>
          <w:szCs w:val="22"/>
          <w:lang w:val="ru-RU"/>
        </w:rPr>
      </w:pPr>
      <w:r>
        <w:rPr>
          <w:rFonts w:ascii="Arial" w:hAnsi="Arial" w:cs="Arial"/>
          <w:szCs w:val="22"/>
          <w:lang w:val="ru-RU"/>
        </w:rPr>
        <w:t>о</w:t>
      </w:r>
      <w:r w:rsidR="004E2BF7" w:rsidRPr="0041713D">
        <w:rPr>
          <w:rFonts w:ascii="Arial" w:hAnsi="Arial" w:cs="Arial"/>
          <w:szCs w:val="22"/>
          <w:lang w:val="ru-RU"/>
        </w:rPr>
        <w:t>т</w:t>
      </w:r>
      <w:r w:rsidRPr="00D80083">
        <w:rPr>
          <w:rFonts w:ascii="Arial" w:hAnsi="Arial" w:cs="Arial"/>
          <w:szCs w:val="22"/>
          <w:lang w:val="ru-RU"/>
        </w:rPr>
        <w:t xml:space="preserve"> </w:t>
      </w:r>
      <w:r w:rsidR="002B6147">
        <w:rPr>
          <w:rFonts w:ascii="Arial" w:hAnsi="Arial" w:cs="Arial"/>
          <w:szCs w:val="22"/>
          <w:lang w:val="ru-RU"/>
        </w:rPr>
        <w:t>17.07.2017г.</w:t>
      </w:r>
      <w:r w:rsidRPr="00764FE4">
        <w:rPr>
          <w:rFonts w:ascii="Arial" w:hAnsi="Arial" w:cs="Arial"/>
          <w:szCs w:val="22"/>
          <w:lang w:val="ru-RU"/>
        </w:rPr>
        <w:t xml:space="preserve"> </w:t>
      </w:r>
      <w:r w:rsidRPr="0041713D">
        <w:rPr>
          <w:rFonts w:ascii="Arial" w:hAnsi="Arial" w:cs="Arial"/>
          <w:szCs w:val="22"/>
          <w:lang w:val="ru-RU"/>
        </w:rPr>
        <w:t xml:space="preserve">№ </w:t>
      </w:r>
      <w:r w:rsidR="002B6147">
        <w:rPr>
          <w:rFonts w:ascii="Arial" w:hAnsi="Arial" w:cs="Arial"/>
          <w:szCs w:val="22"/>
          <w:lang w:val="ru-RU"/>
        </w:rPr>
        <w:t>291</w:t>
      </w:r>
    </w:p>
    <w:p w:rsidR="004E2BF7" w:rsidRDefault="004E2BF7" w:rsidP="002E1CB5">
      <w:pPr>
        <w:pStyle w:val="ab"/>
        <w:spacing w:line="360" w:lineRule="auto"/>
        <w:rPr>
          <w:rFonts w:ascii="Franklin Gothic Book" w:hAnsi="Franklin Gothic Book"/>
          <w:sz w:val="18"/>
          <w:szCs w:val="18"/>
          <w:lang w:val="ru-RU"/>
        </w:rPr>
      </w:pP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355960742"/>
          <w:placeholder>
            <w:docPart w:val="DefaultPlaceholder_1082065158"/>
          </w:placeholder>
          <w:text/>
        </w:sdtPr>
        <w:sdtEndPr/>
        <w:sdtContent>
          <w:r>
            <w:rPr>
              <w:rFonts w:ascii="Franklin Gothic Book" w:hAnsi="Franklin Gothic Book"/>
              <w:sz w:val="18"/>
              <w:szCs w:val="18"/>
            </w:rPr>
            <w:t>________</w:t>
          </w:r>
        </w:sdtContent>
      </w:sdt>
    </w:p>
    <w:p w:rsidR="00C806FA" w:rsidRPr="004E2BF7" w:rsidRDefault="00C806FA" w:rsidP="002E1CB5">
      <w:pPr>
        <w:tabs>
          <w:tab w:val="left" w:pos="2835"/>
        </w:tabs>
        <w:jc w:val="both"/>
        <w:rPr>
          <w:rFonts w:ascii="Franklin Gothic Book" w:hAnsi="Franklin Gothic Book"/>
          <w:b/>
          <w:color w:val="000000"/>
          <w:sz w:val="18"/>
          <w:szCs w:val="18"/>
        </w:rPr>
      </w:pPr>
    </w:p>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sdt>
        <w:sdtPr>
          <w:rPr>
            <w:rFonts w:ascii="Franklin Gothic Book" w:hAnsi="Franklin Gothic Book"/>
            <w:b/>
            <w:color w:val="000000"/>
            <w:sz w:val="18"/>
            <w:szCs w:val="18"/>
          </w:rPr>
          <w:id w:val="903869421"/>
          <w:placeholder>
            <w:docPart w:val="DefaultPlaceholder_1082065158"/>
          </w:placeholder>
          <w:text/>
        </w:sdtPr>
        <w:sdtEndPr/>
        <w:sdtContent>
          <w:r w:rsidR="00C806FA" w:rsidRPr="004E2BF7">
            <w:rPr>
              <w:rFonts w:ascii="Franklin Gothic Book" w:hAnsi="Franklin Gothic Book"/>
              <w:b/>
              <w:color w:val="000000"/>
              <w:sz w:val="18"/>
              <w:szCs w:val="18"/>
            </w:rPr>
            <w:t>_______________</w:t>
          </w:r>
        </w:sdtContent>
      </w:sdt>
      <w:r>
        <w:rPr>
          <w:rFonts w:ascii="Franklin Gothic Book" w:hAnsi="Franklin Gothic Book"/>
          <w:b/>
          <w:color w:val="000000"/>
          <w:sz w:val="18"/>
          <w:szCs w:val="18"/>
        </w:rPr>
        <w:t xml:space="preserve">                                                              </w:t>
      </w:r>
      <w:r w:rsidR="004D0919">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w:t>
      </w:r>
      <w:sdt>
        <w:sdtPr>
          <w:rPr>
            <w:rFonts w:ascii="Franklin Gothic Book" w:hAnsi="Franklin Gothic Book"/>
            <w:b/>
            <w:color w:val="000000"/>
            <w:sz w:val="18"/>
            <w:szCs w:val="18"/>
          </w:rPr>
          <w:id w:val="933859314"/>
          <w:placeholder>
            <w:docPart w:val="DefaultPlaceholder_1082065158"/>
          </w:placeholder>
          <w:text/>
        </w:sdtPr>
        <w:sdtEndPr/>
        <w:sdtContent>
          <w:r>
            <w:rPr>
              <w:rFonts w:ascii="Franklin Gothic Book" w:hAnsi="Franklin Gothic Book"/>
              <w:b/>
              <w:color w:val="000000"/>
              <w:sz w:val="18"/>
              <w:szCs w:val="18"/>
            </w:rPr>
            <w:t>от «___»_____________20__г.</w:t>
          </w:r>
        </w:sdtContent>
      </w:sdt>
    </w:p>
    <w:p w:rsidR="002E1CB5" w:rsidRDefault="002E1CB5" w:rsidP="002E1CB5">
      <w:pPr>
        <w:jc w:val="both"/>
        <w:rPr>
          <w:rFonts w:ascii="Franklin Gothic Book" w:hAnsi="Franklin Gothic Book"/>
          <w:b/>
          <w:color w:val="000000"/>
          <w:sz w:val="18"/>
          <w:szCs w:val="18"/>
        </w:rPr>
      </w:pPr>
    </w:p>
    <w:p w:rsidR="00C806FA" w:rsidRDefault="00CE48DA"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484517562"/>
          <w:placeholder>
            <w:docPart w:val="DefaultPlaceholder_1082065158"/>
          </w:placeholder>
          <w:text/>
        </w:sdtPr>
        <w:sdtEndPr/>
        <w:sdtContent>
          <w:r w:rsidR="006F005F">
            <w:rPr>
              <w:rFonts w:ascii="Franklin Gothic Book" w:hAnsi="Franklin Gothic Book"/>
              <w:color w:val="000000"/>
              <w:sz w:val="18"/>
              <w:szCs w:val="18"/>
            </w:rPr>
            <w:t>_____________</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912595422"/>
          <w:placeholder>
            <w:docPart w:val="DefaultPlaceholder_1082065158"/>
          </w:placeholder>
          <w:text/>
        </w:sdtPr>
        <w:sdtEndPr/>
        <w:sdtContent>
          <w:proofErr w:type="spellStart"/>
          <w:r w:rsidR="006C7733">
            <w:rPr>
              <w:rFonts w:ascii="Franklin Gothic Book" w:hAnsi="Franklin Gothic Book"/>
              <w:color w:val="000000"/>
              <w:sz w:val="18"/>
              <w:szCs w:val="18"/>
            </w:rPr>
            <w:t>ый</w:t>
          </w:r>
          <w:proofErr w:type="spellEnd"/>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1735278486"/>
          <w:placeholder>
            <w:docPart w:val="DefaultPlaceholder_1082065158"/>
          </w:placeholder>
          <w:text/>
        </w:sdtPr>
        <w:sdtEndPr/>
        <w:sdtContent>
          <w:r w:rsidR="006C7733">
            <w:rPr>
              <w:rFonts w:ascii="Franklin Gothic Book" w:hAnsi="Franklin Gothic Book"/>
              <w:color w:val="000000"/>
              <w:sz w:val="18"/>
              <w:szCs w:val="18"/>
            </w:rPr>
            <w:t xml:space="preserve"> директора Луферова Николая Ивановича</w:t>
          </w:r>
          <w:r w:rsidR="00C806FA">
            <w:rPr>
              <w:rFonts w:ascii="Franklin Gothic Book" w:hAnsi="Franklin Gothic Book"/>
              <w:color w:val="000000"/>
              <w:sz w:val="18"/>
              <w:szCs w:val="18"/>
            </w:rPr>
            <w:t>,</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079207151"/>
          <w:placeholder>
            <w:docPart w:val="DefaultPlaceholder_1082065158"/>
          </w:placeholder>
          <w:text/>
        </w:sdtPr>
        <w:sdtEndPr/>
        <w:sdtContent>
          <w:r w:rsidR="006C7733">
            <w:rPr>
              <w:rFonts w:ascii="Franklin Gothic Book" w:hAnsi="Franklin Gothic Book"/>
              <w:color w:val="000000"/>
              <w:sz w:val="18"/>
              <w:szCs w:val="18"/>
            </w:rPr>
            <w:t xml:space="preserve"> Устава</w:t>
          </w:r>
        </w:sdtContent>
      </w:sdt>
      <w:r w:rsidR="00C806FA">
        <w:rPr>
          <w:rFonts w:ascii="Franklin Gothic Book" w:hAnsi="Franklin Gothic Book"/>
          <w:color w:val="000000"/>
          <w:sz w:val="18"/>
          <w:szCs w:val="18"/>
        </w:rPr>
        <w:t xml:space="preserve">, с одной стороны, и </w:t>
      </w:r>
    </w:p>
    <w:p w:rsidR="00C806FA" w:rsidRDefault="00CE48DA"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452519494"/>
          <w:placeholder>
            <w:docPart w:val="DefaultPlaceholder_1082065158"/>
          </w:placeholder>
          <w:text/>
        </w:sdtPr>
        <w:sdtEndPr/>
        <w:sdtContent>
          <w:r w:rsidR="006C7733">
            <w:rPr>
              <w:rFonts w:ascii="Franklin Gothic Book" w:hAnsi="Franklin Gothic Book"/>
              <w:color w:val="000000"/>
              <w:sz w:val="18"/>
              <w:szCs w:val="18"/>
            </w:rPr>
            <w:t>ПАО «</w:t>
          </w:r>
          <w:proofErr w:type="spellStart"/>
          <w:r w:rsidR="006C7733">
            <w:rPr>
              <w:rFonts w:ascii="Franklin Gothic Book" w:hAnsi="Franklin Gothic Book"/>
              <w:color w:val="000000"/>
              <w:sz w:val="18"/>
              <w:szCs w:val="18"/>
            </w:rPr>
            <w:t>Ижнефтемаш</w:t>
          </w:r>
          <w:proofErr w:type="spellEnd"/>
          <w:r w:rsidR="006C7733">
            <w:rPr>
              <w:rFonts w:ascii="Franklin Gothic Book" w:hAnsi="Franklin Gothic Book"/>
              <w:color w:val="000000"/>
              <w:sz w:val="18"/>
              <w:szCs w:val="18"/>
            </w:rPr>
            <w:t>»</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03814502"/>
          <w:placeholder>
            <w:docPart w:val="DefaultPlaceholder_1082065158"/>
          </w:placeholder>
          <w:text/>
        </w:sdtPr>
        <w:sdtEndPr/>
        <w:sdtContent>
          <w:proofErr w:type="spellStart"/>
          <w:r w:rsidR="006C7733">
            <w:rPr>
              <w:rFonts w:ascii="Franklin Gothic Book" w:hAnsi="Franklin Gothic Book"/>
              <w:color w:val="000000"/>
              <w:sz w:val="18"/>
              <w:szCs w:val="18"/>
            </w:rPr>
            <w:t>ое</w:t>
          </w:r>
          <w:proofErr w:type="spellEnd"/>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1912577397"/>
          <w:placeholder>
            <w:docPart w:val="DefaultPlaceholder_1082065158"/>
          </w:placeholder>
          <w:text/>
        </w:sdtPr>
        <w:sdtEndPr/>
        <w:sdtContent>
          <w:r w:rsidR="006F005F">
            <w:rPr>
              <w:rFonts w:ascii="Franklin Gothic Book" w:hAnsi="Franklin Gothic Book"/>
              <w:color w:val="000000"/>
              <w:sz w:val="18"/>
              <w:szCs w:val="18"/>
            </w:rPr>
            <w:t>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228119021"/>
          <w:placeholder>
            <w:docPart w:val="DefaultPlaceholder_1082065158"/>
          </w:placeholder>
          <w:text/>
        </w:sdtPr>
        <w:sdtEndPr/>
        <w:sdtContent>
          <w:r w:rsidR="006C7733" w:rsidRPr="006C7733">
            <w:rPr>
              <w:rFonts w:ascii="Franklin Gothic Book" w:hAnsi="Franklin Gothic Book"/>
              <w:color w:val="000000"/>
              <w:sz w:val="18"/>
              <w:szCs w:val="18"/>
            </w:rPr>
            <w:t xml:space="preserve"> </w:t>
          </w:r>
          <w:r w:rsidR="006F005F">
            <w:rPr>
              <w:rFonts w:ascii="Franklin Gothic Book" w:hAnsi="Franklin Gothic Book"/>
              <w:color w:val="000000"/>
              <w:sz w:val="18"/>
              <w:szCs w:val="18"/>
            </w:rPr>
            <w:t>_______________________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4D0919" w:rsidRDefault="002E1CB5" w:rsidP="004D0919">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CB0DE9" w:rsidRDefault="00D80083" w:rsidP="00D80083">
      <w:pPr>
        <w:pStyle w:val="af0"/>
        <w:ind w:left="57" w:right="-57" w:firstLine="651"/>
        <w:rPr>
          <w:rFonts w:ascii="Franklin Gothic Book" w:hAnsi="Franklin Gothic Book"/>
          <w:color w:val="000000"/>
          <w:sz w:val="18"/>
          <w:szCs w:val="18"/>
        </w:rPr>
      </w:pPr>
      <w:r w:rsidRPr="00D80083">
        <w:rPr>
          <w:rFonts w:ascii="Franklin Gothic Book" w:hAnsi="Franklin Gothic Book"/>
          <w:color w:val="000000"/>
          <w:sz w:val="18"/>
          <w:szCs w:val="18"/>
        </w:rPr>
        <w:t xml:space="preserve">1.1 Поставщик </w:t>
      </w:r>
      <w:proofErr w:type="gramStart"/>
      <w:r w:rsidRPr="00D80083">
        <w:rPr>
          <w:rFonts w:ascii="Franklin Gothic Book" w:hAnsi="Franklin Gothic Book"/>
          <w:color w:val="000000"/>
          <w:sz w:val="18"/>
          <w:szCs w:val="18"/>
        </w:rPr>
        <w:t>обязуется  поставить</w:t>
      </w:r>
      <w:proofErr w:type="gramEnd"/>
      <w:r w:rsidRPr="00D80083">
        <w:rPr>
          <w:rFonts w:ascii="Franklin Gothic Book" w:hAnsi="Franklin Gothic Book"/>
          <w:color w:val="000000"/>
          <w:sz w:val="18"/>
          <w:szCs w:val="18"/>
        </w:rPr>
        <w:t xml:space="preserve">, а Покупатель - принять и оплатить товар в количестве, наименовании, ассортименте и по ценам, </w:t>
      </w:r>
      <w:r w:rsidR="00CB0DE9">
        <w:rPr>
          <w:rFonts w:ascii="Franklin Gothic Book" w:hAnsi="Franklin Gothic Book"/>
          <w:color w:val="000000"/>
          <w:sz w:val="18"/>
          <w:szCs w:val="18"/>
        </w:rPr>
        <w:t xml:space="preserve">в соответствии с приложениями к настоящему договору (заявки, счета на оплату и т.п.) </w:t>
      </w:r>
    </w:p>
    <w:p w:rsidR="00D80083" w:rsidRPr="00D80083" w:rsidRDefault="00D80083" w:rsidP="00D80083">
      <w:pPr>
        <w:pStyle w:val="af0"/>
        <w:ind w:left="57" w:right="-57" w:firstLine="651"/>
        <w:rPr>
          <w:rFonts w:ascii="Franklin Gothic Book" w:hAnsi="Franklin Gothic Book"/>
          <w:color w:val="000000"/>
          <w:sz w:val="18"/>
          <w:szCs w:val="18"/>
        </w:rPr>
      </w:pPr>
      <w:r w:rsidRPr="00D80083">
        <w:rPr>
          <w:rFonts w:ascii="Franklin Gothic Book" w:hAnsi="Franklin Gothic Book"/>
          <w:color w:val="000000"/>
          <w:sz w:val="18"/>
          <w:szCs w:val="18"/>
        </w:rPr>
        <w:t xml:space="preserve">Товар </w:t>
      </w:r>
      <w:proofErr w:type="gramStart"/>
      <w:r w:rsidRPr="00D80083">
        <w:rPr>
          <w:rFonts w:ascii="Franklin Gothic Book" w:hAnsi="Franklin Gothic Book"/>
          <w:color w:val="000000"/>
          <w:sz w:val="18"/>
          <w:szCs w:val="18"/>
        </w:rPr>
        <w:t>должен  быть</w:t>
      </w:r>
      <w:proofErr w:type="gramEnd"/>
      <w:r w:rsidRPr="00D80083">
        <w:rPr>
          <w:rFonts w:ascii="Franklin Gothic Book" w:hAnsi="Franklin Gothic Book"/>
          <w:color w:val="000000"/>
          <w:sz w:val="18"/>
          <w:szCs w:val="18"/>
        </w:rPr>
        <w:t xml:space="preserve">  новым, не  бывшим в  эксплуатации.</w:t>
      </w:r>
    </w:p>
    <w:p w:rsidR="00BB1F35" w:rsidRPr="00EB7E63" w:rsidRDefault="00BB1F35" w:rsidP="00BB1F35">
      <w:pPr>
        <w:pStyle w:val="af0"/>
        <w:ind w:left="57" w:right="-57" w:firstLine="651"/>
        <w:rPr>
          <w:rFonts w:ascii="Franklin Gothic Book" w:hAnsi="Franklin Gothic Book"/>
          <w:sz w:val="18"/>
          <w:szCs w:val="18"/>
        </w:rPr>
      </w:pPr>
      <w:r w:rsidRPr="00EB7E63">
        <w:rPr>
          <w:rFonts w:ascii="Franklin Gothic Book" w:hAnsi="Franklin Gothic Book"/>
          <w:sz w:val="18"/>
          <w:szCs w:val="18"/>
        </w:rPr>
        <w:t xml:space="preserve"> </w:t>
      </w:r>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BB1F35" w:rsidRDefault="00BB1F35" w:rsidP="00BB1F35">
      <w:pPr>
        <w:ind w:left="57" w:right="-57" w:firstLine="708"/>
        <w:jc w:val="center"/>
        <w:rPr>
          <w:rFonts w:ascii="Franklin Gothic Book" w:hAnsi="Franklin Gothic Book"/>
          <w:b/>
          <w:sz w:val="18"/>
          <w:szCs w:val="18"/>
        </w:rPr>
      </w:pPr>
      <w:r>
        <w:rPr>
          <w:rFonts w:ascii="Franklin Gothic Book" w:hAnsi="Franklin Gothic Book"/>
          <w:b/>
          <w:sz w:val="18"/>
          <w:szCs w:val="18"/>
        </w:rPr>
        <w:t>2.</w:t>
      </w:r>
      <w:proofErr w:type="gramStart"/>
      <w:r>
        <w:rPr>
          <w:rFonts w:ascii="Franklin Gothic Book" w:hAnsi="Franklin Gothic Book"/>
          <w:b/>
          <w:sz w:val="18"/>
          <w:szCs w:val="18"/>
        </w:rPr>
        <w:t>Качество  товара</w:t>
      </w:r>
      <w:proofErr w:type="gramEnd"/>
      <w:r>
        <w:rPr>
          <w:rFonts w:ascii="Franklin Gothic Book" w:hAnsi="Franklin Gothic Book"/>
          <w:b/>
          <w:sz w:val="18"/>
          <w:szCs w:val="18"/>
        </w:rPr>
        <w:t>.</w:t>
      </w:r>
    </w:p>
    <w:p w:rsidR="000962AC" w:rsidRDefault="000962AC" w:rsidP="000962AC">
      <w:pPr>
        <w:ind w:left="57" w:right="-57" w:firstLine="708"/>
        <w:jc w:val="both"/>
        <w:rPr>
          <w:rFonts w:ascii="Franklin Gothic Book" w:hAnsi="Franklin Gothic Book"/>
          <w:color w:val="000000"/>
          <w:sz w:val="18"/>
          <w:szCs w:val="18"/>
        </w:rPr>
      </w:pPr>
    </w:p>
    <w:p w:rsidR="00D80083" w:rsidRPr="00D80083"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   2.1 </w:t>
      </w:r>
      <w:proofErr w:type="gramStart"/>
      <w:r w:rsidRPr="00D80083">
        <w:rPr>
          <w:rFonts w:ascii="Franklin Gothic Book" w:hAnsi="Franklin Gothic Book"/>
          <w:color w:val="000000"/>
          <w:sz w:val="18"/>
          <w:szCs w:val="18"/>
        </w:rPr>
        <w:t>Качество  поставляемого</w:t>
      </w:r>
      <w:proofErr w:type="gramEnd"/>
      <w:r w:rsidRPr="00D80083">
        <w:rPr>
          <w:rFonts w:ascii="Franklin Gothic Book" w:hAnsi="Franklin Gothic Book"/>
          <w:color w:val="000000"/>
          <w:sz w:val="18"/>
          <w:szCs w:val="18"/>
        </w:rPr>
        <w:t xml:space="preserve"> товара должно соответствовать требованиям </w:t>
      </w:r>
      <w:r w:rsidR="00DF0A7E">
        <w:rPr>
          <w:rFonts w:ascii="Franklin Gothic Book" w:hAnsi="Franklin Gothic Book"/>
          <w:color w:val="000000"/>
          <w:sz w:val="18"/>
          <w:szCs w:val="18"/>
        </w:rPr>
        <w:t xml:space="preserve">ТУ, ГОСТ, указанным в </w:t>
      </w:r>
      <w:r w:rsidR="00CB0DE9" w:rsidRPr="00CB0DE9">
        <w:rPr>
          <w:rFonts w:ascii="Franklin Gothic Book" w:hAnsi="Franklin Gothic Book"/>
          <w:color w:val="000000"/>
          <w:sz w:val="18"/>
          <w:szCs w:val="18"/>
        </w:rPr>
        <w:t>приложения</w:t>
      </w:r>
      <w:r w:rsidR="00CB0DE9">
        <w:rPr>
          <w:rFonts w:ascii="Franklin Gothic Book" w:hAnsi="Franklin Gothic Book"/>
          <w:color w:val="000000"/>
          <w:sz w:val="18"/>
          <w:szCs w:val="18"/>
        </w:rPr>
        <w:t>х</w:t>
      </w:r>
      <w:r w:rsidR="00CB0DE9" w:rsidRPr="00CB0DE9">
        <w:rPr>
          <w:rFonts w:ascii="Franklin Gothic Book" w:hAnsi="Franklin Gothic Book"/>
          <w:color w:val="000000"/>
          <w:sz w:val="18"/>
          <w:szCs w:val="18"/>
        </w:rPr>
        <w:t xml:space="preserve"> к настоящему договору (заявк</w:t>
      </w:r>
      <w:r w:rsidR="00CB0DE9">
        <w:rPr>
          <w:rFonts w:ascii="Franklin Gothic Book" w:hAnsi="Franklin Gothic Book"/>
          <w:color w:val="000000"/>
          <w:sz w:val="18"/>
          <w:szCs w:val="18"/>
        </w:rPr>
        <w:t>ах</w:t>
      </w:r>
      <w:r w:rsidR="00CB0DE9" w:rsidRPr="00CB0DE9">
        <w:rPr>
          <w:rFonts w:ascii="Franklin Gothic Book" w:hAnsi="Franklin Gothic Book"/>
          <w:color w:val="000000"/>
          <w:sz w:val="18"/>
          <w:szCs w:val="18"/>
        </w:rPr>
        <w:t>, счета</w:t>
      </w:r>
      <w:r w:rsidR="00CB0DE9">
        <w:rPr>
          <w:rFonts w:ascii="Franklin Gothic Book" w:hAnsi="Franklin Gothic Book"/>
          <w:color w:val="000000"/>
          <w:sz w:val="18"/>
          <w:szCs w:val="18"/>
        </w:rPr>
        <w:t>х</w:t>
      </w:r>
      <w:r w:rsidR="00CB0DE9" w:rsidRPr="00CB0DE9">
        <w:rPr>
          <w:rFonts w:ascii="Franklin Gothic Book" w:hAnsi="Franklin Gothic Book"/>
          <w:color w:val="000000"/>
          <w:sz w:val="18"/>
          <w:szCs w:val="18"/>
        </w:rPr>
        <w:t xml:space="preserve"> на оплату и т.п.) </w:t>
      </w:r>
      <w:r w:rsidRPr="00D80083">
        <w:rPr>
          <w:rFonts w:ascii="Franklin Gothic Book" w:hAnsi="Franklin Gothic Book"/>
          <w:color w:val="000000"/>
          <w:sz w:val="18"/>
          <w:szCs w:val="18"/>
        </w:rPr>
        <w:t>и подтверждаться</w:t>
      </w:r>
      <w:r w:rsidR="00DF0A7E">
        <w:rPr>
          <w:rFonts w:ascii="Franklin Gothic Book" w:hAnsi="Franklin Gothic Book"/>
          <w:color w:val="000000"/>
          <w:sz w:val="18"/>
          <w:szCs w:val="18"/>
        </w:rPr>
        <w:t xml:space="preserve"> паспортом, сертификатом </w:t>
      </w:r>
      <w:r w:rsidRPr="00D80083">
        <w:rPr>
          <w:rFonts w:ascii="Franklin Gothic Book" w:hAnsi="Franklin Gothic Book"/>
          <w:color w:val="000000"/>
          <w:sz w:val="18"/>
          <w:szCs w:val="18"/>
        </w:rPr>
        <w:t xml:space="preserve">качества. СМК </w:t>
      </w:r>
      <w:proofErr w:type="gramStart"/>
      <w:r w:rsidRPr="00D80083">
        <w:rPr>
          <w:rFonts w:ascii="Franklin Gothic Book" w:hAnsi="Franklin Gothic Book"/>
          <w:color w:val="000000"/>
          <w:sz w:val="18"/>
          <w:szCs w:val="18"/>
        </w:rPr>
        <w:t>Поставщика  должна</w:t>
      </w:r>
      <w:proofErr w:type="gramEnd"/>
      <w:r w:rsidRPr="00D80083">
        <w:rPr>
          <w:rFonts w:ascii="Franklin Gothic Book" w:hAnsi="Franklin Gothic Book"/>
          <w:color w:val="000000"/>
          <w:sz w:val="18"/>
          <w:szCs w:val="18"/>
        </w:rPr>
        <w:t xml:space="preserve"> быть сертифицирована на  соответствие требованиям </w:t>
      </w:r>
      <w:r w:rsidRPr="00D80083">
        <w:rPr>
          <w:rFonts w:ascii="Franklin Gothic Book" w:hAnsi="Franklin Gothic Book"/>
          <w:color w:val="000000"/>
          <w:sz w:val="18"/>
          <w:szCs w:val="18"/>
          <w:lang w:val="en-US"/>
        </w:rPr>
        <w:t>ISO</w:t>
      </w:r>
      <w:r w:rsidRPr="00D80083">
        <w:rPr>
          <w:rFonts w:ascii="Franklin Gothic Book" w:hAnsi="Franklin Gothic Book"/>
          <w:color w:val="000000"/>
          <w:sz w:val="18"/>
          <w:szCs w:val="18"/>
        </w:rPr>
        <w:t xml:space="preserve"> 9001 (</w:t>
      </w:r>
      <w:r w:rsidRPr="00D80083">
        <w:rPr>
          <w:rFonts w:ascii="Franklin Gothic Book" w:hAnsi="Franklin Gothic Book"/>
          <w:color w:val="000000"/>
          <w:sz w:val="18"/>
          <w:szCs w:val="18"/>
          <w:u w:val="single"/>
        </w:rPr>
        <w:t xml:space="preserve">ГОСТ </w:t>
      </w:r>
      <w:r w:rsidRPr="00D80083">
        <w:rPr>
          <w:rFonts w:ascii="Franklin Gothic Book" w:hAnsi="Franklin Gothic Book"/>
          <w:color w:val="000000"/>
          <w:sz w:val="18"/>
          <w:szCs w:val="18"/>
          <w:u w:val="single"/>
          <w:lang w:val="en-US"/>
        </w:rPr>
        <w:t>ISO</w:t>
      </w:r>
      <w:r w:rsidRPr="00D80083">
        <w:rPr>
          <w:rFonts w:ascii="Franklin Gothic Book" w:hAnsi="Franklin Gothic Book"/>
          <w:color w:val="000000"/>
          <w:sz w:val="18"/>
          <w:szCs w:val="18"/>
        </w:rPr>
        <w:t xml:space="preserve"> 9001). Поставщик обязан предоставить Покупателю заверенную копию действующего сертификата на </w:t>
      </w:r>
      <w:proofErr w:type="gramStart"/>
      <w:r w:rsidRPr="00D80083">
        <w:rPr>
          <w:rFonts w:ascii="Franklin Gothic Book" w:hAnsi="Franklin Gothic Book"/>
          <w:color w:val="000000"/>
          <w:sz w:val="18"/>
          <w:szCs w:val="18"/>
        </w:rPr>
        <w:t>соответствие  требованиям</w:t>
      </w:r>
      <w:proofErr w:type="gramEnd"/>
      <w:r w:rsidRPr="00D80083">
        <w:rPr>
          <w:rFonts w:ascii="Franklin Gothic Book" w:hAnsi="Franklin Gothic Book"/>
          <w:color w:val="000000"/>
          <w:sz w:val="18"/>
          <w:szCs w:val="18"/>
        </w:rPr>
        <w:t xml:space="preserve"> </w:t>
      </w:r>
      <w:r w:rsidRPr="00D80083">
        <w:rPr>
          <w:rFonts w:ascii="Franklin Gothic Book" w:hAnsi="Franklin Gothic Book"/>
          <w:color w:val="000000"/>
          <w:sz w:val="18"/>
          <w:szCs w:val="18"/>
          <w:lang w:val="en-US"/>
        </w:rPr>
        <w:t>ISO</w:t>
      </w:r>
      <w:r w:rsidRPr="00D80083">
        <w:rPr>
          <w:rFonts w:ascii="Franklin Gothic Book" w:hAnsi="Franklin Gothic Book"/>
          <w:color w:val="000000"/>
          <w:sz w:val="18"/>
          <w:szCs w:val="18"/>
        </w:rPr>
        <w:t xml:space="preserve"> 9001 (</w:t>
      </w:r>
      <w:r w:rsidRPr="00D80083">
        <w:rPr>
          <w:rFonts w:ascii="Franklin Gothic Book" w:hAnsi="Franklin Gothic Book"/>
          <w:color w:val="000000"/>
          <w:sz w:val="18"/>
          <w:szCs w:val="18"/>
          <w:u w:val="single"/>
        </w:rPr>
        <w:t xml:space="preserve">ГОСТ </w:t>
      </w:r>
      <w:r w:rsidRPr="00D80083">
        <w:rPr>
          <w:rFonts w:ascii="Franklin Gothic Book" w:hAnsi="Franklin Gothic Book"/>
          <w:color w:val="000000"/>
          <w:sz w:val="18"/>
          <w:szCs w:val="18"/>
          <w:u w:val="single"/>
          <w:lang w:val="en-US"/>
        </w:rPr>
        <w:t>ISO</w:t>
      </w:r>
      <w:r w:rsidRPr="00D80083">
        <w:rPr>
          <w:rFonts w:ascii="Franklin Gothic Book" w:hAnsi="Franklin Gothic Book"/>
          <w:color w:val="000000"/>
          <w:sz w:val="18"/>
          <w:szCs w:val="18"/>
        </w:rPr>
        <w:t xml:space="preserve"> 9001). </w:t>
      </w:r>
    </w:p>
    <w:p w:rsidR="00D80083" w:rsidRPr="00D80083"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2.2 Поставщик </w:t>
      </w:r>
      <w:proofErr w:type="gramStart"/>
      <w:r w:rsidRPr="00D80083">
        <w:rPr>
          <w:rFonts w:ascii="Franklin Gothic Book" w:hAnsi="Franklin Gothic Book"/>
          <w:color w:val="000000"/>
          <w:sz w:val="18"/>
          <w:szCs w:val="18"/>
        </w:rPr>
        <w:t>обязуется  обеспечить</w:t>
      </w:r>
      <w:proofErr w:type="gramEnd"/>
      <w:r w:rsidRPr="00D80083">
        <w:rPr>
          <w:rFonts w:ascii="Franklin Gothic Book" w:hAnsi="Franklin Gothic Book"/>
          <w:color w:val="000000"/>
          <w:sz w:val="18"/>
          <w:szCs w:val="18"/>
        </w:rPr>
        <w:t xml:space="preserve"> Покупателя  учтенным экземпляром  технических условий с последующим доведением в письменной форме всех изменений в технические условия.</w:t>
      </w:r>
    </w:p>
    <w:p w:rsidR="00CB0DE9"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2.3   Поставщик гарантирует </w:t>
      </w:r>
      <w:proofErr w:type="gramStart"/>
      <w:r w:rsidRPr="00D80083">
        <w:rPr>
          <w:rFonts w:ascii="Franklin Gothic Book" w:hAnsi="Franklin Gothic Book"/>
          <w:color w:val="000000"/>
          <w:sz w:val="18"/>
          <w:szCs w:val="18"/>
        </w:rPr>
        <w:t>качество  поставляемого</w:t>
      </w:r>
      <w:proofErr w:type="gramEnd"/>
      <w:r w:rsidRPr="00D80083">
        <w:rPr>
          <w:rFonts w:ascii="Franklin Gothic Book" w:hAnsi="Franklin Gothic Book"/>
          <w:color w:val="000000"/>
          <w:sz w:val="18"/>
          <w:szCs w:val="18"/>
        </w:rPr>
        <w:t xml:space="preserve"> товара в течение</w:t>
      </w:r>
      <w:r w:rsidR="00DF0A7E">
        <w:rPr>
          <w:rFonts w:ascii="Franklin Gothic Book" w:hAnsi="Franklin Gothic Book"/>
          <w:color w:val="000000"/>
          <w:sz w:val="18"/>
          <w:szCs w:val="18"/>
        </w:rPr>
        <w:t xml:space="preserve"> срока, установленного в </w:t>
      </w:r>
      <w:r w:rsidR="00CB0DE9" w:rsidRPr="00CB0DE9">
        <w:rPr>
          <w:rFonts w:ascii="Franklin Gothic Book" w:hAnsi="Franklin Gothic Book"/>
          <w:color w:val="000000"/>
          <w:sz w:val="18"/>
          <w:szCs w:val="18"/>
        </w:rPr>
        <w:t>п</w:t>
      </w:r>
      <w:r w:rsidR="00CB0DE9">
        <w:rPr>
          <w:rFonts w:ascii="Franklin Gothic Book" w:hAnsi="Franklin Gothic Book"/>
          <w:color w:val="000000"/>
          <w:sz w:val="18"/>
          <w:szCs w:val="18"/>
        </w:rPr>
        <w:t>аспортах, сертификатах качества к Товару.</w:t>
      </w:r>
    </w:p>
    <w:p w:rsidR="000962AC"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 </w:t>
      </w:r>
      <w:proofErr w:type="gramStart"/>
      <w:r w:rsidR="000962AC">
        <w:rPr>
          <w:rFonts w:ascii="Franklin Gothic Book" w:hAnsi="Franklin Gothic Book"/>
          <w:color w:val="000000"/>
          <w:sz w:val="18"/>
          <w:szCs w:val="18"/>
        </w:rPr>
        <w:t>2.4  При</w:t>
      </w:r>
      <w:proofErr w:type="gramEnd"/>
      <w:r w:rsidR="000962AC">
        <w:rPr>
          <w:rFonts w:ascii="Franklin Gothic Book" w:hAnsi="Franklin Gothic Book"/>
          <w:color w:val="000000"/>
          <w:sz w:val="18"/>
          <w:szCs w:val="18"/>
        </w:rPr>
        <w:t xml:space="preserve"> поставке  товара путем  выборки  товара  со склада Поставщика </w:t>
      </w:r>
      <w:r w:rsidR="000962AC">
        <w:rPr>
          <w:rFonts w:ascii="Franklin Gothic Book" w:hAnsi="Franklin Gothic Book"/>
          <w:sz w:val="18"/>
          <w:szCs w:val="18"/>
          <w:lang w:eastAsia="ru-RU"/>
        </w:rPr>
        <w:t xml:space="preserve"> </w:t>
      </w:r>
      <w:r w:rsidR="000962AC">
        <w:rPr>
          <w:rFonts w:ascii="Franklin Gothic Book" w:hAnsi="Franklin Gothic Book"/>
          <w:color w:val="000000"/>
          <w:sz w:val="18"/>
          <w:szCs w:val="18"/>
        </w:rPr>
        <w:t>Покупатель  проверяет  количество  тарных  ме</w:t>
      </w:r>
      <w:r w:rsidR="00B23DF2">
        <w:rPr>
          <w:rFonts w:ascii="Franklin Gothic Book" w:hAnsi="Franklin Gothic Book"/>
          <w:color w:val="000000"/>
          <w:sz w:val="18"/>
          <w:szCs w:val="18"/>
        </w:rPr>
        <w:t>с</w:t>
      </w:r>
      <w:r w:rsidR="000962AC">
        <w:rPr>
          <w:rFonts w:ascii="Franklin Gothic Book" w:hAnsi="Franklin Gothic Book"/>
          <w:color w:val="000000"/>
          <w:sz w:val="18"/>
          <w:szCs w:val="18"/>
        </w:rPr>
        <w:t xml:space="preserve">т и (или) вес  брутто. </w:t>
      </w:r>
      <w:proofErr w:type="gramStart"/>
      <w:r w:rsidR="000962AC">
        <w:rPr>
          <w:rFonts w:ascii="Franklin Gothic Book" w:hAnsi="Franklin Gothic Book"/>
          <w:color w:val="000000"/>
          <w:sz w:val="18"/>
          <w:szCs w:val="18"/>
        </w:rPr>
        <w:t>Подписание  Покупателем</w:t>
      </w:r>
      <w:proofErr w:type="gramEnd"/>
      <w:r w:rsidR="000962AC">
        <w:rPr>
          <w:rFonts w:ascii="Franklin Gothic Book" w:hAnsi="Franklin Gothic Book"/>
          <w:color w:val="000000"/>
          <w:sz w:val="18"/>
          <w:szCs w:val="18"/>
        </w:rPr>
        <w:t xml:space="preserve">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w:t>
      </w:r>
      <w:proofErr w:type="gramStart"/>
      <w:r>
        <w:rPr>
          <w:rFonts w:ascii="Franklin Gothic Book" w:hAnsi="Franklin Gothic Book"/>
          <w:color w:val="000000"/>
          <w:sz w:val="18"/>
          <w:szCs w:val="18"/>
        </w:rPr>
        <w:t>в  течение</w:t>
      </w:r>
      <w:proofErr w:type="gramEnd"/>
      <w:r>
        <w:rPr>
          <w:rFonts w:ascii="Franklin Gothic Book" w:hAnsi="Franklin Gothic Book"/>
          <w:color w:val="000000"/>
          <w:sz w:val="18"/>
          <w:szCs w:val="18"/>
        </w:rPr>
        <w:t xml:space="preserve">  45 (сорока пяти)  рабочих дней  с  момента поступления товара на  склад Покупателя.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2.6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398526914"/>
          <w:placeholder>
            <w:docPart w:val="DefaultPlaceholder_1082065158"/>
          </w:placeholder>
          <w:text/>
        </w:sdtPr>
        <w:sdtEndPr/>
        <w:sdtContent>
          <w:r w:rsidR="006F005F">
            <w:rPr>
              <w:rFonts w:ascii="Franklin Gothic Book" w:hAnsi="Franklin Gothic Book"/>
              <w:color w:val="000000"/>
              <w:sz w:val="18"/>
              <w:szCs w:val="18"/>
            </w:rPr>
            <w:t>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476030405"/>
          <w:placeholder>
            <w:docPart w:val="DefaultPlaceholder_1082065158"/>
          </w:placeholder>
          <w:text/>
        </w:sdtPr>
        <w:sdtEndPr/>
        <w:sdtContent>
          <w:r w:rsidR="006F005F">
            <w:rPr>
              <w:rFonts w:ascii="Franklin Gothic Book" w:hAnsi="Franklin Gothic Book"/>
              <w:color w:val="000000"/>
              <w:sz w:val="18"/>
              <w:szCs w:val="18"/>
            </w:rPr>
            <w:t>__________</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Уведомление  -</w:t>
      </w:r>
      <w:proofErr w:type="gramEnd"/>
      <w:r>
        <w:rPr>
          <w:rFonts w:ascii="Franklin Gothic Book" w:hAnsi="Franklin Gothic Book"/>
          <w:color w:val="000000"/>
          <w:sz w:val="18"/>
          <w:szCs w:val="18"/>
        </w:rPr>
        <w:t xml:space="preserve"> вызов  должно  содержать: наименование  товара, количество  товара,  реквизиты  товаро – сопроводительных документов,  перечень выявленных недостатков и  несоответствий,  дату  и место  приемки.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r>
      <w:proofErr w:type="gramStart"/>
      <w:r>
        <w:rPr>
          <w:rFonts w:ascii="Franklin Gothic Book" w:hAnsi="Franklin Gothic Book"/>
          <w:color w:val="000000"/>
          <w:sz w:val="18"/>
          <w:szCs w:val="18"/>
        </w:rPr>
        <w:t>2.8  Поставщик</w:t>
      </w:r>
      <w:proofErr w:type="gramEnd"/>
      <w:r>
        <w:rPr>
          <w:rFonts w:ascii="Franklin Gothic Book" w:hAnsi="Franklin Gothic Book"/>
          <w:color w:val="000000"/>
          <w:sz w:val="18"/>
          <w:szCs w:val="18"/>
        </w:rPr>
        <w:t xml:space="preserve">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r>
      <w:proofErr w:type="gramStart"/>
      <w:r>
        <w:rPr>
          <w:rFonts w:ascii="Franklin Gothic Book" w:hAnsi="Franklin Gothic Book"/>
          <w:sz w:val="18"/>
          <w:szCs w:val="18"/>
        </w:rPr>
        <w:t>Уполномоченный  представитель</w:t>
      </w:r>
      <w:proofErr w:type="gramEnd"/>
      <w:r>
        <w:rPr>
          <w:rFonts w:ascii="Franklin Gothic Book" w:hAnsi="Franklin Gothic Book"/>
          <w:sz w:val="18"/>
          <w:szCs w:val="18"/>
        </w:rPr>
        <w:t xml:space="preserve">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r>
      <w:proofErr w:type="gramStart"/>
      <w:r>
        <w:rPr>
          <w:rFonts w:ascii="Franklin Gothic Book" w:hAnsi="Franklin Gothic Book"/>
          <w:sz w:val="18"/>
          <w:szCs w:val="18"/>
        </w:rPr>
        <w:t>2.9  Неполучение</w:t>
      </w:r>
      <w:proofErr w:type="gramEnd"/>
      <w:r>
        <w:rPr>
          <w:rFonts w:ascii="Franklin Gothic Book" w:hAnsi="Franklin Gothic Book"/>
          <w:sz w:val="18"/>
          <w:szCs w:val="18"/>
        </w:rPr>
        <w:t xml:space="preserve">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2.10   В </w:t>
      </w:r>
      <w:proofErr w:type="gramStart"/>
      <w:r>
        <w:rPr>
          <w:rFonts w:ascii="Franklin Gothic Book" w:hAnsi="Franklin Gothic Book"/>
          <w:sz w:val="18"/>
          <w:szCs w:val="18"/>
        </w:rPr>
        <w:t>случае  неявки</w:t>
      </w:r>
      <w:proofErr w:type="gramEnd"/>
      <w:r>
        <w:rPr>
          <w:rFonts w:ascii="Franklin Gothic Book" w:hAnsi="Franklin Gothic Book"/>
          <w:sz w:val="18"/>
          <w:szCs w:val="18"/>
        </w:rPr>
        <w:t xml:space="preserve">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w:t>
      </w:r>
      <w:proofErr w:type="gramStart"/>
      <w:r>
        <w:rPr>
          <w:rFonts w:ascii="Franklin Gothic Book" w:hAnsi="Franklin Gothic Book"/>
          <w:sz w:val="18"/>
          <w:szCs w:val="18"/>
        </w:rPr>
        <w:t>Указанный  акт</w:t>
      </w:r>
      <w:proofErr w:type="gramEnd"/>
      <w:r>
        <w:rPr>
          <w:rFonts w:ascii="Franklin Gothic Book" w:hAnsi="Franklin Gothic Book"/>
          <w:sz w:val="18"/>
          <w:szCs w:val="18"/>
        </w:rPr>
        <w:t xml:space="preserve">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w:t>
      </w:r>
      <w:proofErr w:type="gramStart"/>
      <w:r>
        <w:rPr>
          <w:rFonts w:ascii="Franklin Gothic Book" w:hAnsi="Franklin Gothic Book"/>
          <w:sz w:val="18"/>
          <w:szCs w:val="18"/>
        </w:rPr>
        <w:t>товара  являются</w:t>
      </w:r>
      <w:proofErr w:type="gramEnd"/>
      <w:r>
        <w:rPr>
          <w:rFonts w:ascii="Franklin Gothic Book" w:hAnsi="Franklin Gothic Book"/>
          <w:sz w:val="18"/>
          <w:szCs w:val="18"/>
        </w:rPr>
        <w:t xml:space="preserve"> скрытыми недостатками.  В этом случае, </w:t>
      </w:r>
      <w:proofErr w:type="gramStart"/>
      <w:r>
        <w:rPr>
          <w:rFonts w:ascii="Franklin Gothic Book" w:hAnsi="Franklin Gothic Book"/>
          <w:sz w:val="18"/>
          <w:szCs w:val="18"/>
        </w:rPr>
        <w:t>акт  приемки</w:t>
      </w:r>
      <w:proofErr w:type="gramEnd"/>
      <w:r>
        <w:rPr>
          <w:rFonts w:ascii="Franklin Gothic Book" w:hAnsi="Franklin Gothic Book"/>
          <w:sz w:val="18"/>
          <w:szCs w:val="18"/>
        </w:rPr>
        <w:t xml:space="preserve">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962AC" w:rsidRDefault="000962AC" w:rsidP="000962AC">
      <w:pPr>
        <w:autoSpaceDE w:val="0"/>
        <w:autoSpaceDN w:val="0"/>
        <w:adjustRightInd w:val="0"/>
        <w:ind w:left="57" w:right="-57" w:firstLine="708"/>
        <w:jc w:val="both"/>
        <w:rPr>
          <w:rFonts w:ascii="Franklin Gothic Book" w:hAnsi="Franklin Gothic Book"/>
          <w:sz w:val="18"/>
          <w:szCs w:val="18"/>
        </w:rPr>
      </w:pPr>
      <w:proofErr w:type="gramStart"/>
      <w:r>
        <w:rPr>
          <w:rFonts w:ascii="Franklin Gothic Book" w:hAnsi="Franklin Gothic Book"/>
          <w:color w:val="000000"/>
          <w:sz w:val="18"/>
          <w:szCs w:val="18"/>
        </w:rPr>
        <w:t>2.12  Покупатель</w:t>
      </w:r>
      <w:proofErr w:type="gramEnd"/>
      <w:r>
        <w:rPr>
          <w:rFonts w:ascii="Franklin Gothic Book" w:hAnsi="Franklin Gothic Book"/>
          <w:color w:val="000000"/>
          <w:sz w:val="18"/>
          <w:szCs w:val="18"/>
        </w:rPr>
        <w:t xml:space="preserve">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 В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962AC" w:rsidRDefault="000962AC" w:rsidP="000962AC">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 xml:space="preserve">Поставщик обязан </w:t>
      </w:r>
      <w:proofErr w:type="gramStart"/>
      <w:r>
        <w:rPr>
          <w:rFonts w:ascii="Franklin Gothic Book" w:hAnsi="Franklin Gothic Book"/>
          <w:sz w:val="18"/>
          <w:szCs w:val="18"/>
        </w:rPr>
        <w:t>возместить</w:t>
      </w:r>
      <w:r>
        <w:rPr>
          <w:rFonts w:ascii="Franklin Gothic Book" w:hAnsi="Franklin Gothic Book"/>
          <w:color w:val="000000"/>
          <w:sz w:val="18"/>
          <w:szCs w:val="18"/>
        </w:rPr>
        <w:t xml:space="preserve">  Покупателю</w:t>
      </w:r>
      <w:proofErr w:type="gramEnd"/>
      <w:r>
        <w:rPr>
          <w:rFonts w:ascii="Franklin Gothic Book" w:hAnsi="Franklin Gothic Book"/>
          <w:color w:val="000000"/>
          <w:sz w:val="18"/>
          <w:szCs w:val="18"/>
        </w:rPr>
        <w:t xml:space="preserve"> расходы по хранению товара ненадлежащего качества.</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 xml:space="preserve">В случае если Поставщик в 7-дневный срок не </w:t>
      </w:r>
      <w:proofErr w:type="gramStart"/>
      <w:r>
        <w:rPr>
          <w:rFonts w:ascii="Franklin Gothic Book" w:hAnsi="Franklin Gothic Book"/>
          <w:sz w:val="18"/>
          <w:szCs w:val="18"/>
        </w:rPr>
        <w:t>осуществляет  действий</w:t>
      </w:r>
      <w:proofErr w:type="gramEnd"/>
      <w:r>
        <w:rPr>
          <w:rFonts w:ascii="Franklin Gothic Book" w:hAnsi="Franklin Gothic Book"/>
          <w:sz w:val="18"/>
          <w:szCs w:val="18"/>
        </w:rPr>
        <w:t>,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962AC" w:rsidRDefault="000962AC" w:rsidP="000962AC">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с даты выставления Покупателем счета (счета-фактуры) и предоставления заверенных копий соответствующих документов, подтверждающих расходы Покупателя.</w:t>
      </w:r>
    </w:p>
    <w:p w:rsidR="000962AC" w:rsidRDefault="000962AC" w:rsidP="000962AC">
      <w:pPr>
        <w:pStyle w:val="a4"/>
        <w:ind w:left="57" w:right="-57" w:firstLine="651"/>
        <w:jc w:val="both"/>
        <w:rPr>
          <w:rFonts w:ascii="Franklin Gothic Book" w:hAnsi="Franklin Gothic Book"/>
          <w:sz w:val="18"/>
          <w:szCs w:val="18"/>
        </w:rPr>
      </w:pPr>
      <w:proofErr w:type="gramStart"/>
      <w:r>
        <w:rPr>
          <w:rFonts w:ascii="Franklin Gothic Book" w:hAnsi="Franklin Gothic Book"/>
          <w:sz w:val="18"/>
          <w:szCs w:val="18"/>
        </w:rPr>
        <w:t>2.15  При</w:t>
      </w:r>
      <w:proofErr w:type="gramEnd"/>
      <w:r>
        <w:rPr>
          <w:rFonts w:ascii="Franklin Gothic Book" w:hAnsi="Franklin Gothic Book"/>
          <w:sz w:val="18"/>
          <w:szCs w:val="18"/>
        </w:rPr>
        <w:t xml:space="preserve">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962AC" w:rsidRDefault="000962AC" w:rsidP="000962AC">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962AC" w:rsidRDefault="000962AC" w:rsidP="000962AC">
      <w:pPr>
        <w:jc w:val="center"/>
        <w:rPr>
          <w:rFonts w:ascii="Franklin Gothic Book" w:hAnsi="Franklin Gothic Book"/>
          <w:b/>
          <w:color w:val="000000"/>
          <w:sz w:val="18"/>
          <w:szCs w:val="18"/>
        </w:rPr>
      </w:pPr>
    </w:p>
    <w:p w:rsidR="002E1CB5" w:rsidRDefault="002E1CB5" w:rsidP="000962AC">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 xml:space="preserve">3.1. Покупатель подает Поставщику заявку на поставку Товара, с указанием полного наименования, количества, комплектности товара, цены и сроков поставки. Заявка подается </w:t>
      </w:r>
      <w:sdt>
        <w:sdtPr>
          <w:rPr>
            <w:rFonts w:ascii="Franklin Gothic Book" w:hAnsi="Franklin Gothic Book"/>
            <w:sz w:val="18"/>
            <w:szCs w:val="18"/>
          </w:rPr>
          <w:id w:val="1092737403"/>
          <w:placeholder>
            <w:docPart w:val="DefaultPlaceholder_1082065158"/>
          </w:placeholder>
          <w:text/>
        </w:sdtPr>
        <w:sdtEndPr/>
        <w:sdtContent>
          <w:r w:rsidR="006F005F">
            <w:rPr>
              <w:rFonts w:ascii="Franklin Gothic Book" w:hAnsi="Franklin Gothic Book"/>
              <w:sz w:val="18"/>
              <w:szCs w:val="18"/>
            </w:rPr>
            <w:t>___________________</w:t>
          </w:r>
        </w:sdtContent>
      </w:sdt>
      <w:r>
        <w:rPr>
          <w:rFonts w:ascii="Franklin Gothic Book" w:hAnsi="Franklin Gothic Book"/>
          <w:sz w:val="18"/>
          <w:szCs w:val="18"/>
        </w:rPr>
        <w:t xml:space="preserve"> либо по адресу электронной почты</w:t>
      </w:r>
      <w:r w:rsidRPr="00742704">
        <w:rPr>
          <w:rFonts w:ascii="Franklin Gothic Book" w:hAnsi="Franklin Gothic Book"/>
          <w:sz w:val="18"/>
          <w:szCs w:val="18"/>
        </w:rPr>
        <w:t xml:space="preserve"> </w:t>
      </w:r>
      <w:sdt>
        <w:sdtPr>
          <w:rPr>
            <w:rFonts w:ascii="Franklin Gothic Book" w:hAnsi="Franklin Gothic Book"/>
            <w:color w:val="000000"/>
            <w:sz w:val="18"/>
            <w:szCs w:val="18"/>
          </w:rPr>
          <w:id w:val="199521222"/>
          <w:placeholder>
            <w:docPart w:val="DefaultPlaceholder_1082065158"/>
          </w:placeholder>
          <w:text/>
        </w:sdtPr>
        <w:sdtEndPr/>
        <w:sdtContent>
          <w:r w:rsidR="006F005F">
            <w:rPr>
              <w:rFonts w:ascii="Franklin Gothic Book" w:hAnsi="Franklin Gothic Book"/>
              <w:color w:val="000000"/>
              <w:sz w:val="18"/>
              <w:szCs w:val="18"/>
            </w:rPr>
            <w:t>_________________________</w:t>
          </w:r>
        </w:sdtContent>
      </w:sdt>
      <w:r w:rsidRPr="00742704">
        <w:rPr>
          <w:rFonts w:ascii="Franklin Gothic Book" w:hAnsi="Franklin Gothic Book"/>
          <w:sz w:val="18"/>
          <w:szCs w:val="18"/>
        </w:rPr>
        <w:t xml:space="preserve"> </w:t>
      </w:r>
      <w:r>
        <w:rPr>
          <w:rFonts w:ascii="Franklin Gothic Book" w:hAnsi="Franklin Gothic Book"/>
          <w:sz w:val="18"/>
          <w:szCs w:val="18"/>
        </w:rPr>
        <w:t>Поставщика,  указанному в  разделе 10 настоящего  договора.</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3.2. В подтверждение принятия заявки на условиях в ней указанных, Поставщик направляет Покупателю счет на оплату (при частичной или полной предоплате), уведомление о готовности к отгрузке (при оплате с отсрочкой платежа) способом, установленным в п. 3.1. настоящего договора. При невозможности исполнение заявки, Поставщик в том же порядке предоставляет уведомление об отказе в принятии заявки.</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3.3. Условия поставки товара считаются согласованными в момент приемки товара Покупателем (при оплате с отсрочкой платежа), в момент оплаты счета (при частичной или полной предоплате).</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3.4. До</w:t>
      </w:r>
      <w:r w:rsidRPr="00232BEA">
        <w:rPr>
          <w:rFonts w:ascii="Franklin Gothic Book" w:hAnsi="Franklin Gothic Book"/>
          <w:sz w:val="18"/>
          <w:szCs w:val="18"/>
        </w:rPr>
        <w:t xml:space="preserve">ставка товара </w:t>
      </w:r>
      <w:r w:rsidRPr="001D495C">
        <w:rPr>
          <w:rFonts w:ascii="Franklin Gothic Book" w:hAnsi="Franklin Gothic Book"/>
          <w:sz w:val="18"/>
          <w:szCs w:val="18"/>
        </w:rPr>
        <w:t xml:space="preserve">по настоящему </w:t>
      </w:r>
      <w:r>
        <w:rPr>
          <w:rFonts w:ascii="Franklin Gothic Book" w:hAnsi="Franklin Gothic Book"/>
          <w:sz w:val="18"/>
          <w:szCs w:val="18"/>
        </w:rPr>
        <w:t>договору</w:t>
      </w:r>
      <w:r w:rsidRPr="00232BEA">
        <w:rPr>
          <w:rFonts w:ascii="Franklin Gothic Book" w:hAnsi="Franklin Gothic Book"/>
          <w:sz w:val="18"/>
          <w:szCs w:val="18"/>
        </w:rPr>
        <w:t xml:space="preserve"> осуществляет</w:t>
      </w:r>
      <w:r>
        <w:rPr>
          <w:rFonts w:ascii="Franklin Gothic Book" w:hAnsi="Franklin Gothic Book"/>
          <w:sz w:val="18"/>
          <w:szCs w:val="18"/>
        </w:rPr>
        <w:t>ся путем его выборки со склада П</w:t>
      </w:r>
      <w:r w:rsidRPr="00232BEA">
        <w:rPr>
          <w:rFonts w:ascii="Franklin Gothic Book" w:hAnsi="Franklin Gothic Book"/>
          <w:sz w:val="18"/>
          <w:szCs w:val="18"/>
        </w:rPr>
        <w:t xml:space="preserve">оставщика, расположенного по адресу </w:t>
      </w:r>
      <w:sdt>
        <w:sdtPr>
          <w:rPr>
            <w:rFonts w:ascii="Franklin Gothic Book" w:hAnsi="Franklin Gothic Book"/>
            <w:sz w:val="18"/>
            <w:szCs w:val="18"/>
          </w:rPr>
          <w:id w:val="1875419148"/>
          <w:placeholder>
            <w:docPart w:val="DefaultPlaceholder_1082065158"/>
          </w:placeholder>
          <w:text/>
        </w:sdtPr>
        <w:sdtEndPr/>
        <w:sdtContent>
          <w:r w:rsidR="0028134B">
            <w:rPr>
              <w:rFonts w:ascii="Franklin Gothic Book" w:hAnsi="Franklin Gothic Book"/>
              <w:sz w:val="18"/>
              <w:szCs w:val="18"/>
            </w:rPr>
            <w:t xml:space="preserve">617833,Пермский край, </w:t>
          </w:r>
          <w:proofErr w:type="spellStart"/>
          <w:r w:rsidR="0028134B">
            <w:rPr>
              <w:rFonts w:ascii="Franklin Gothic Book" w:hAnsi="Franklin Gothic Book"/>
              <w:sz w:val="18"/>
              <w:szCs w:val="18"/>
            </w:rPr>
            <w:t>г.Чернушка,ул</w:t>
          </w:r>
          <w:proofErr w:type="spellEnd"/>
          <w:r w:rsidR="0028134B">
            <w:rPr>
              <w:rFonts w:ascii="Franklin Gothic Book" w:hAnsi="Franklin Gothic Book"/>
              <w:sz w:val="18"/>
              <w:szCs w:val="18"/>
            </w:rPr>
            <w:t>. Свердлова,37</w:t>
          </w:r>
        </w:sdtContent>
      </w:sdt>
      <w:r>
        <w:rPr>
          <w:rFonts w:ascii="Franklin Gothic Book" w:hAnsi="Franklin Gothic Book"/>
          <w:sz w:val="18"/>
          <w:szCs w:val="18"/>
        </w:rPr>
        <w:t xml:space="preserve">. </w:t>
      </w:r>
      <w:r w:rsidRPr="00C70B1D">
        <w:rPr>
          <w:rFonts w:ascii="Franklin Gothic Book" w:hAnsi="Franklin Gothic Book"/>
          <w:sz w:val="18"/>
          <w:szCs w:val="18"/>
        </w:rPr>
        <w:t xml:space="preserve">Поставщик не позднее чем за </w:t>
      </w:r>
      <w:sdt>
        <w:sdtPr>
          <w:rPr>
            <w:rFonts w:ascii="Franklin Gothic Book" w:hAnsi="Franklin Gothic Book"/>
            <w:sz w:val="18"/>
            <w:szCs w:val="18"/>
          </w:rPr>
          <w:id w:val="646475672"/>
          <w:placeholder>
            <w:docPart w:val="DefaultPlaceholder_1082065158"/>
          </w:placeholder>
          <w:text/>
        </w:sdtPr>
        <w:sdtEndPr/>
        <w:sdtContent>
          <w:r w:rsidR="0028134B">
            <w:rPr>
              <w:rFonts w:ascii="Franklin Gothic Book" w:hAnsi="Franklin Gothic Book"/>
              <w:sz w:val="18"/>
              <w:szCs w:val="18"/>
            </w:rPr>
            <w:t>3</w:t>
          </w:r>
        </w:sdtContent>
      </w:sdt>
      <w:r w:rsidRPr="00C70B1D">
        <w:rPr>
          <w:rFonts w:ascii="Franklin Gothic Book" w:hAnsi="Franklin Gothic Book"/>
          <w:sz w:val="18"/>
          <w:szCs w:val="18"/>
        </w:rPr>
        <w:t xml:space="preserve"> дней до истечения </w:t>
      </w:r>
      <w:r>
        <w:rPr>
          <w:rFonts w:ascii="Franklin Gothic Book" w:hAnsi="Franklin Gothic Book"/>
          <w:sz w:val="18"/>
          <w:szCs w:val="18"/>
        </w:rPr>
        <w:t>согласованного сторонами срока пос</w:t>
      </w:r>
      <w:r w:rsidRPr="00C70B1D">
        <w:rPr>
          <w:rFonts w:ascii="Franklin Gothic Book" w:hAnsi="Franklin Gothic Book"/>
          <w:sz w:val="18"/>
          <w:szCs w:val="18"/>
        </w:rPr>
        <w:t>тавки товара, обязан уведомить покупателя о готовности товара к выборке</w:t>
      </w:r>
      <w:r w:rsidRPr="00D264D9">
        <w:rPr>
          <w:rFonts w:ascii="Franklin Gothic Book" w:hAnsi="Franklin Gothic Book"/>
          <w:sz w:val="18"/>
          <w:szCs w:val="18"/>
        </w:rPr>
        <w:t xml:space="preserve">. Уведомление осуществляется </w:t>
      </w:r>
      <w:r>
        <w:rPr>
          <w:rFonts w:ascii="Franklin Gothic Book" w:hAnsi="Franklin Gothic Book"/>
          <w:sz w:val="18"/>
          <w:szCs w:val="18"/>
        </w:rPr>
        <w:t xml:space="preserve">предусмотренным п. 3.1. настоящего договора способом. </w:t>
      </w:r>
    </w:p>
    <w:p w:rsidR="00742704" w:rsidRDefault="00742704" w:rsidP="00742704">
      <w:pPr>
        <w:ind w:firstLine="651"/>
        <w:jc w:val="both"/>
        <w:rPr>
          <w:rFonts w:ascii="Franklin Gothic Book" w:hAnsi="Franklin Gothic Book"/>
          <w:sz w:val="18"/>
          <w:szCs w:val="18"/>
        </w:rPr>
      </w:pPr>
      <w:r>
        <w:rPr>
          <w:rFonts w:ascii="Franklin Gothic Book" w:hAnsi="Franklin Gothic Book"/>
          <w:sz w:val="18"/>
          <w:szCs w:val="18"/>
        </w:rPr>
        <w:t>По согласованию сторон, отраженного в заявке – счете на оплату\уведомлении о готовности к отгрузке, подписанного уполномоченными представителями сторон, допускается изменение указанного в настоящем договоре порядка поставки.</w:t>
      </w:r>
    </w:p>
    <w:p w:rsidR="00BB1F35" w:rsidRPr="00232BEA" w:rsidRDefault="00742704" w:rsidP="00742704">
      <w:pPr>
        <w:ind w:firstLine="651"/>
        <w:jc w:val="both"/>
        <w:rPr>
          <w:rFonts w:ascii="Franklin Gothic Book" w:hAnsi="Franklin Gothic Book"/>
          <w:sz w:val="18"/>
          <w:szCs w:val="18"/>
        </w:rPr>
      </w:pPr>
      <w:r>
        <w:rPr>
          <w:rFonts w:ascii="Franklin Gothic Book" w:hAnsi="Franklin Gothic Book"/>
          <w:sz w:val="18"/>
          <w:szCs w:val="18"/>
        </w:rPr>
        <w:t>3.5. При заключении сторонами спецификации к договору, срок поставки и порядок поставки определяется спецификацией</w:t>
      </w:r>
      <w:r>
        <w:rPr>
          <w:rFonts w:ascii="Franklin Gothic Book" w:hAnsi="Franklin Gothic Book"/>
          <w:sz w:val="18"/>
          <w:szCs w:val="18"/>
          <w:lang w:eastAsia="ru-RU"/>
        </w:rPr>
        <w:t xml:space="preserve"> </w:t>
      </w:r>
    </w:p>
    <w:p w:rsidR="00BB1F35" w:rsidRDefault="00BB1F35" w:rsidP="00742704">
      <w:pPr>
        <w:suppressAutoHyphens w:val="0"/>
        <w:ind w:firstLine="651"/>
        <w:jc w:val="both"/>
        <w:rPr>
          <w:rFonts w:ascii="Franklin Gothic Book" w:hAnsi="Franklin Gothic Book"/>
          <w:sz w:val="18"/>
          <w:szCs w:val="18"/>
          <w:lang w:eastAsia="ru-RU"/>
        </w:rPr>
      </w:pPr>
      <w:r>
        <w:rPr>
          <w:rFonts w:ascii="Franklin Gothic Book" w:hAnsi="Franklin Gothic Book"/>
          <w:sz w:val="18"/>
          <w:szCs w:val="18"/>
          <w:lang w:eastAsia="ru-RU"/>
        </w:rPr>
        <w:t>3.</w:t>
      </w:r>
      <w:r w:rsidR="00742704">
        <w:rPr>
          <w:rFonts w:ascii="Franklin Gothic Book" w:hAnsi="Franklin Gothic Book"/>
          <w:sz w:val="18"/>
          <w:szCs w:val="18"/>
          <w:lang w:eastAsia="ru-RU"/>
        </w:rPr>
        <w:t>6</w:t>
      </w:r>
      <w:r>
        <w:rPr>
          <w:rFonts w:ascii="Franklin Gothic Book" w:hAnsi="Franklin Gothic Book"/>
          <w:sz w:val="18"/>
          <w:szCs w:val="18"/>
          <w:lang w:eastAsia="ru-RU"/>
        </w:rPr>
        <w:t xml:space="preserve"> </w:t>
      </w:r>
      <w:r w:rsidRPr="00B20D69">
        <w:rPr>
          <w:rFonts w:ascii="Franklin Gothic Book" w:hAnsi="Franklin Gothic Book"/>
          <w:sz w:val="18"/>
          <w:szCs w:val="18"/>
          <w:lang w:eastAsia="ru-RU"/>
        </w:rPr>
        <w:t>Работы по погрузке товара в транспорт покупателя п</w:t>
      </w:r>
      <w:r>
        <w:rPr>
          <w:rFonts w:ascii="Franklin Gothic Book" w:hAnsi="Franklin Gothic Book"/>
          <w:sz w:val="18"/>
          <w:szCs w:val="18"/>
          <w:lang w:eastAsia="ru-RU"/>
        </w:rPr>
        <w:t>роизводятся силами и за счет поставщика</w:t>
      </w:r>
      <w:r w:rsidRPr="00B20D69">
        <w:rPr>
          <w:rFonts w:ascii="Franklin Gothic Book" w:hAnsi="Franklin Gothic Book"/>
          <w:sz w:val="18"/>
          <w:szCs w:val="18"/>
          <w:lang w:eastAsia="ru-RU"/>
        </w:rPr>
        <w:t xml:space="preserve">. </w:t>
      </w:r>
    </w:p>
    <w:p w:rsidR="00BB1F35" w:rsidRDefault="00BB1F35" w:rsidP="00742704">
      <w:pPr>
        <w:ind w:firstLine="651"/>
        <w:jc w:val="both"/>
        <w:rPr>
          <w:rFonts w:ascii="Franklin Gothic Book" w:hAnsi="Franklin Gothic Book"/>
          <w:color w:val="000000"/>
          <w:sz w:val="18"/>
          <w:szCs w:val="18"/>
        </w:rPr>
      </w:pPr>
      <w:r>
        <w:rPr>
          <w:rFonts w:ascii="Franklin Gothic Book" w:hAnsi="Franklin Gothic Book"/>
          <w:color w:val="000000"/>
          <w:sz w:val="18"/>
          <w:szCs w:val="18"/>
        </w:rPr>
        <w:t>3.</w:t>
      </w:r>
      <w:r w:rsidR="00742704">
        <w:rPr>
          <w:rFonts w:ascii="Franklin Gothic Book" w:hAnsi="Franklin Gothic Book"/>
          <w:color w:val="000000"/>
          <w:sz w:val="18"/>
          <w:szCs w:val="18"/>
        </w:rPr>
        <w:t>7</w:t>
      </w:r>
      <w:r>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w:t>
      </w:r>
      <w:proofErr w:type="gramStart"/>
      <w:r>
        <w:rPr>
          <w:rFonts w:ascii="Franklin Gothic Book" w:hAnsi="Franklin Gothic Book"/>
          <w:color w:val="000000"/>
          <w:sz w:val="18"/>
          <w:szCs w:val="18"/>
        </w:rPr>
        <w:t>накладных(</w:t>
      </w:r>
      <w:proofErr w:type="gramEnd"/>
      <w:r>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0962AC" w:rsidRPr="00EB7E63" w:rsidRDefault="000962AC" w:rsidP="000962AC">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4.1. Цена  за единицу товара согласовывается сторонами в Приложениях (с</w:t>
      </w:r>
      <w:r w:rsidR="00CB0DE9">
        <w:rPr>
          <w:rFonts w:ascii="Franklin Gothic Book" w:hAnsi="Franklin Gothic Book"/>
          <w:noProof/>
          <w:sz w:val="18"/>
          <w:szCs w:val="18"/>
        </w:rPr>
        <w:t>четах, заявках, уведомлениях и т.п</w:t>
      </w:r>
      <w:r w:rsidRPr="00EB7E63">
        <w:rPr>
          <w:rFonts w:ascii="Franklin Gothic Book" w:hAnsi="Franklin Gothic Book"/>
          <w:noProof/>
          <w:sz w:val="18"/>
          <w:szCs w:val="18"/>
        </w:rPr>
        <w:t xml:space="preserve">), являющихся неотъемлемой частью настоящего договора. </w:t>
      </w:r>
      <w:proofErr w:type="gramStart"/>
      <w:r w:rsidRPr="00EB7E63">
        <w:rPr>
          <w:rFonts w:ascii="Franklin Gothic Book" w:hAnsi="Franklin Gothic Book"/>
          <w:noProof/>
          <w:sz w:val="18"/>
          <w:szCs w:val="18"/>
        </w:rPr>
        <w:t xml:space="preserve">Изменение </w:t>
      </w:r>
      <w:r w:rsidRPr="00EB7E63">
        <w:rPr>
          <w:rFonts w:ascii="Franklin Gothic Book" w:hAnsi="Franklin Gothic Book"/>
          <w:sz w:val="18"/>
          <w:szCs w:val="18"/>
        </w:rPr>
        <w:t xml:space="preserve"> цены</w:t>
      </w:r>
      <w:proofErr w:type="gramEnd"/>
      <w:r w:rsidRPr="00EB7E63">
        <w:rPr>
          <w:rFonts w:ascii="Franklin Gothic Book" w:hAnsi="Franklin Gothic Book"/>
          <w:sz w:val="18"/>
          <w:szCs w:val="18"/>
        </w:rPr>
        <w:t xml:space="preserve"> допускается  только по соглашению сторон.</w:t>
      </w:r>
    </w:p>
    <w:p w:rsidR="000962AC" w:rsidRPr="00EB7E63" w:rsidRDefault="000962AC" w:rsidP="000962AC">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 xml:space="preserve">4.2. Условия и сроки </w:t>
      </w:r>
      <w:proofErr w:type="gramStart"/>
      <w:r w:rsidRPr="00EB7E63">
        <w:rPr>
          <w:rFonts w:ascii="Franklin Gothic Book" w:hAnsi="Franklin Gothic Book"/>
          <w:sz w:val="18"/>
          <w:szCs w:val="18"/>
        </w:rPr>
        <w:t>расчетов  согласовываются</w:t>
      </w:r>
      <w:proofErr w:type="gramEnd"/>
      <w:r w:rsidRPr="00EB7E63">
        <w:rPr>
          <w:rFonts w:ascii="Franklin Gothic Book" w:hAnsi="Franklin Gothic Book"/>
          <w:sz w:val="18"/>
          <w:szCs w:val="18"/>
        </w:rPr>
        <w:t xml:space="preserve"> сторонами в</w:t>
      </w:r>
      <w:r w:rsidRPr="00EB7E63">
        <w:rPr>
          <w:rFonts w:ascii="Franklin Gothic Book" w:hAnsi="Franklin Gothic Book"/>
          <w:noProof/>
          <w:sz w:val="18"/>
          <w:szCs w:val="18"/>
        </w:rPr>
        <w:t xml:space="preserve"> Приложениях (</w:t>
      </w:r>
      <w:r w:rsidR="00CB0DE9" w:rsidRPr="00CB0DE9">
        <w:rPr>
          <w:rFonts w:ascii="Franklin Gothic Book" w:hAnsi="Franklin Gothic Book"/>
          <w:noProof/>
          <w:sz w:val="18"/>
          <w:szCs w:val="18"/>
        </w:rPr>
        <w:t>счетах, заявках, уведомлениях</w:t>
      </w:r>
      <w:r w:rsidR="00CB0DE9">
        <w:rPr>
          <w:rFonts w:ascii="Franklin Gothic Book" w:hAnsi="Franklin Gothic Book"/>
          <w:noProof/>
          <w:sz w:val="18"/>
          <w:szCs w:val="18"/>
        </w:rPr>
        <w:t xml:space="preserve"> и т.п.</w:t>
      </w:r>
      <w:r w:rsidRPr="00EB7E63">
        <w:rPr>
          <w:rFonts w:ascii="Franklin Gothic Book" w:hAnsi="Franklin Gothic Book"/>
          <w:noProof/>
          <w:sz w:val="18"/>
          <w:szCs w:val="18"/>
        </w:rPr>
        <w:t>), являющихся неотъемлемой частью настоящего договора.</w:t>
      </w:r>
    </w:p>
    <w:p w:rsidR="000962AC" w:rsidRDefault="000962AC" w:rsidP="000962AC">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962AC" w:rsidRPr="00B20D69" w:rsidRDefault="000962AC" w:rsidP="000962AC">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962AC" w:rsidRDefault="000962AC" w:rsidP="000962AC">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962AC" w:rsidRDefault="000962AC" w:rsidP="000962AC">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РФ.</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962AC" w:rsidRPr="00AB68C0" w:rsidRDefault="000962AC" w:rsidP="000962AC">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roofErr w:type="gramStart"/>
      <w:r>
        <w:rPr>
          <w:rFonts w:ascii="Franklin Gothic Book" w:hAnsi="Franklin Gothic Book"/>
          <w:sz w:val="18"/>
          <w:szCs w:val="18"/>
        </w:rPr>
        <w:t>4.6  Указанные</w:t>
      </w:r>
      <w:proofErr w:type="gramEnd"/>
      <w:r>
        <w:rPr>
          <w:rFonts w:ascii="Franklin Gothic Book" w:hAnsi="Franklin Gothic Book"/>
          <w:sz w:val="18"/>
          <w:szCs w:val="18"/>
        </w:rPr>
        <w:t xml:space="preserve">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962AC" w:rsidRPr="00AB68C0"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r>
      <w:proofErr w:type="gramStart"/>
      <w:r>
        <w:rPr>
          <w:rFonts w:ascii="Franklin Gothic Book" w:hAnsi="Franklin Gothic Book"/>
          <w:color w:val="000000"/>
          <w:sz w:val="18"/>
          <w:szCs w:val="18"/>
        </w:rPr>
        <w:t>4.7  Покупатель</w:t>
      </w:r>
      <w:proofErr w:type="gramEnd"/>
      <w:r>
        <w:rPr>
          <w:rFonts w:ascii="Franklin Gothic Book" w:hAnsi="Franklin Gothic Book"/>
          <w:color w:val="000000"/>
          <w:sz w:val="18"/>
          <w:szCs w:val="18"/>
        </w:rPr>
        <w:t xml:space="preserve">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течении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4.8 Стороны </w:t>
      </w:r>
      <w:proofErr w:type="gramStart"/>
      <w:r>
        <w:rPr>
          <w:rFonts w:ascii="Franklin Gothic Book" w:hAnsi="Franklin Gothic Book"/>
          <w:sz w:val="18"/>
          <w:szCs w:val="18"/>
        </w:rPr>
        <w:t>обязуются  в</w:t>
      </w:r>
      <w:proofErr w:type="gramEnd"/>
      <w:r>
        <w:rPr>
          <w:rFonts w:ascii="Franklin Gothic Book" w:hAnsi="Franklin Gothic Book"/>
          <w:sz w:val="18"/>
          <w:szCs w:val="18"/>
        </w:rPr>
        <w:t xml:space="preserve">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962AC" w:rsidRPr="00AB68C0" w:rsidRDefault="000962AC" w:rsidP="000962AC">
      <w:pPr>
        <w:jc w:val="both"/>
        <w:rPr>
          <w:rFonts w:ascii="Franklin Gothic Book" w:hAnsi="Franklin Gothic Book"/>
          <w:sz w:val="18"/>
          <w:szCs w:val="18"/>
        </w:rPr>
      </w:pPr>
      <w:r>
        <w:rPr>
          <w:rFonts w:ascii="Franklin Gothic Book" w:hAnsi="Franklin Gothic Book"/>
          <w:sz w:val="18"/>
          <w:szCs w:val="18"/>
        </w:rPr>
        <w:tab/>
      </w:r>
      <w:proofErr w:type="gramStart"/>
      <w:r>
        <w:rPr>
          <w:rFonts w:ascii="Franklin Gothic Book" w:hAnsi="Franklin Gothic Book"/>
          <w:color w:val="000000"/>
          <w:sz w:val="18"/>
          <w:szCs w:val="18"/>
        </w:rPr>
        <w:t>4.9  В</w:t>
      </w:r>
      <w:proofErr w:type="gramEnd"/>
      <w:r>
        <w:rPr>
          <w:rFonts w:ascii="Franklin Gothic Book" w:hAnsi="Franklin Gothic Book"/>
          <w:color w:val="000000"/>
          <w:sz w:val="18"/>
          <w:szCs w:val="18"/>
        </w:rPr>
        <w:t xml:space="preserve">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w:t>
      </w:r>
      <w:proofErr w:type="gramStart"/>
      <w:r>
        <w:rPr>
          <w:rFonts w:ascii="Franklin Gothic Book" w:hAnsi="Franklin Gothic Book"/>
          <w:color w:val="000000"/>
          <w:sz w:val="18"/>
          <w:szCs w:val="18"/>
        </w:rPr>
        <w:t>отдельной  строкой</w:t>
      </w:r>
      <w:proofErr w:type="gramEnd"/>
      <w:r>
        <w:rPr>
          <w:rFonts w:ascii="Franklin Gothic Book" w:hAnsi="Franklin Gothic Book"/>
          <w:color w:val="000000"/>
          <w:sz w:val="18"/>
          <w:szCs w:val="18"/>
        </w:rPr>
        <w:t>.</w:t>
      </w:r>
    </w:p>
    <w:p w:rsidR="000962AC" w:rsidRDefault="000962AC" w:rsidP="000962AC">
      <w:pPr>
        <w:ind w:firstLine="708"/>
        <w:jc w:val="both"/>
        <w:rPr>
          <w:rFonts w:ascii="Franklin Gothic Book" w:hAnsi="Franklin Gothic Book"/>
          <w:sz w:val="18"/>
          <w:szCs w:val="18"/>
        </w:rPr>
      </w:pPr>
      <w:r>
        <w:rPr>
          <w:rFonts w:ascii="Franklin Gothic Book" w:hAnsi="Franklin Gothic Book"/>
          <w:color w:val="000000"/>
          <w:sz w:val="18"/>
          <w:szCs w:val="18"/>
        </w:rPr>
        <w:lastRenderedPageBreak/>
        <w:t xml:space="preserve">4.10 </w:t>
      </w:r>
      <w:r>
        <w:rPr>
          <w:rFonts w:ascii="Franklin Gothic Book" w:hAnsi="Franklin Gothic Book"/>
          <w:sz w:val="18"/>
          <w:szCs w:val="18"/>
        </w:rPr>
        <w:t xml:space="preserve">Стороны ежеквартально, </w:t>
      </w:r>
      <w:proofErr w:type="gramStart"/>
      <w:r>
        <w:rPr>
          <w:rFonts w:ascii="Franklin Gothic Book" w:hAnsi="Franklin Gothic Book"/>
          <w:sz w:val="18"/>
          <w:szCs w:val="18"/>
        </w:rPr>
        <w:t>не позднее пятнадцатого числа месяца</w:t>
      </w:r>
      <w:proofErr w:type="gramEnd"/>
      <w:r>
        <w:rPr>
          <w:rFonts w:ascii="Franklin Gothic Book" w:hAnsi="Franklin Gothic Book"/>
          <w:sz w:val="18"/>
          <w:szCs w:val="18"/>
        </w:rPr>
        <w:t xml:space="preserve">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962AC" w:rsidRDefault="000962AC" w:rsidP="000962AC">
      <w:pPr>
        <w:ind w:firstLine="708"/>
        <w:jc w:val="both"/>
        <w:rPr>
          <w:rFonts w:ascii="Franklin Gothic Book" w:hAnsi="Franklin Gothic Book" w:cs="Arial"/>
          <w:color w:val="000000"/>
          <w:sz w:val="18"/>
          <w:szCs w:val="18"/>
        </w:rPr>
      </w:pPr>
      <w:r>
        <w:rPr>
          <w:rFonts w:ascii="Franklin Gothic Book" w:hAnsi="Franklin Gothic Book"/>
          <w:sz w:val="18"/>
          <w:szCs w:val="18"/>
        </w:rPr>
        <w:t xml:space="preserve">4.11 </w:t>
      </w:r>
      <w:proofErr w:type="gramStart"/>
      <w:r w:rsidRPr="008679E1">
        <w:rPr>
          <w:rFonts w:ascii="Franklin Gothic Book" w:hAnsi="Franklin Gothic Book" w:cs="Arial"/>
          <w:color w:val="000000"/>
          <w:sz w:val="18"/>
          <w:szCs w:val="18"/>
        </w:rPr>
        <w:t>Условия  настоящего</w:t>
      </w:r>
      <w:proofErr w:type="gramEnd"/>
      <w:r w:rsidRPr="008679E1">
        <w:rPr>
          <w:rFonts w:ascii="Franklin Gothic Book" w:hAnsi="Franklin Gothic Book" w:cs="Arial"/>
          <w:color w:val="000000"/>
          <w:sz w:val="18"/>
          <w:szCs w:val="18"/>
        </w:rPr>
        <w:t xml:space="preserve">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w:t>
      </w:r>
    </w:p>
    <w:p w:rsidR="000962AC" w:rsidRDefault="000962AC" w:rsidP="000962AC">
      <w:pPr>
        <w:ind w:firstLine="708"/>
        <w:jc w:val="both"/>
        <w:rPr>
          <w:rFonts w:ascii="Franklin Gothic Book" w:hAnsi="Franklin Gothic Book"/>
          <w:sz w:val="18"/>
          <w:szCs w:val="18"/>
        </w:rPr>
      </w:pPr>
      <w:r w:rsidRPr="008679E1">
        <w:rPr>
          <w:rFonts w:ascii="Franklin Gothic Book" w:hAnsi="Franklin Gothic Book" w:cs="Arial"/>
          <w:color w:val="000000"/>
          <w:sz w:val="18"/>
          <w:szCs w:val="18"/>
        </w:rPr>
        <w:t xml:space="preserve">начисления </w:t>
      </w:r>
      <w:proofErr w:type="gramStart"/>
      <w:r w:rsidRPr="008679E1">
        <w:rPr>
          <w:rFonts w:ascii="Franklin Gothic Book" w:hAnsi="Franklin Gothic Book" w:cs="Arial"/>
          <w:color w:val="000000"/>
          <w:sz w:val="18"/>
          <w:szCs w:val="18"/>
        </w:rPr>
        <w:t>и  взимания</w:t>
      </w:r>
      <w:proofErr w:type="gramEnd"/>
      <w:r w:rsidRPr="008679E1">
        <w:rPr>
          <w:rFonts w:ascii="Franklin Gothic Book" w:hAnsi="Franklin Gothic Book" w:cs="Arial"/>
          <w:color w:val="000000"/>
          <w:sz w:val="18"/>
          <w:szCs w:val="18"/>
        </w:rPr>
        <w:t xml:space="preserve">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
    <w:p w:rsidR="003624FB" w:rsidRPr="000962AC" w:rsidRDefault="003624FB" w:rsidP="00BB1F35">
      <w:pPr>
        <w:jc w:val="center"/>
        <w:rPr>
          <w:rFonts w:ascii="Franklin Gothic Book" w:hAnsi="Franklin Gothic Book"/>
          <w:b/>
          <w:color w:val="000000"/>
          <w:sz w:val="18"/>
          <w:szCs w:val="18"/>
        </w:rPr>
      </w:pPr>
    </w:p>
    <w:p w:rsidR="00BB1F35" w:rsidRDefault="00BB1F35" w:rsidP="00BB1F3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BB1F35" w:rsidRDefault="00BB1F35" w:rsidP="00BB1F3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2121605182"/>
          <w:placeholder>
            <w:docPart w:val="DefaultPlaceholder_1082065158"/>
          </w:placeholder>
          <w:text/>
        </w:sdtPr>
        <w:sdtEndPr/>
        <w:sdtContent>
          <w:r w:rsidR="006F005F">
            <w:rPr>
              <w:rFonts w:ascii="Franklin Gothic Book" w:hAnsi="Franklin Gothic Book"/>
              <w:color w:val="000000"/>
              <w:sz w:val="18"/>
              <w:szCs w:val="18"/>
            </w:rPr>
            <w:t>_________________</w:t>
          </w:r>
        </w:sdtContent>
      </w:sdt>
      <w:r>
        <w:rPr>
          <w:rFonts w:ascii="Franklin Gothic Book" w:hAnsi="Franklin Gothic Book"/>
          <w:color w:val="000000"/>
          <w:sz w:val="18"/>
          <w:szCs w:val="18"/>
        </w:rPr>
        <w:t xml:space="preserve"> Порядок отнесения тары к возвратной или невозвратной может так же определяться в спецификациях и иных приложениях к настоящему договору.</w:t>
      </w:r>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5.3 Порядок возврата возвратной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BB1F35" w:rsidRDefault="00BB1F35" w:rsidP="00BB1F3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BB1F35" w:rsidRDefault="00BB1F35" w:rsidP="00BB1F35">
      <w:pPr>
        <w:jc w:val="center"/>
        <w:rPr>
          <w:rFonts w:ascii="Franklin Gothic Book" w:hAnsi="Franklin Gothic Book"/>
          <w:b/>
          <w:color w:val="000000"/>
          <w:sz w:val="18"/>
          <w:szCs w:val="18"/>
        </w:rPr>
      </w:pPr>
    </w:p>
    <w:p w:rsidR="00B23DF2" w:rsidRDefault="00B23DF2" w:rsidP="00B23DF2">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B23DF2" w:rsidRDefault="00B23DF2" w:rsidP="00B23DF2">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обязательств стороны несут следующую ответственность:</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6.1 За просрочку поставки, недопоставку </w:t>
      </w:r>
      <w:proofErr w:type="gramStart"/>
      <w:r>
        <w:rPr>
          <w:rFonts w:ascii="Franklin Gothic Book" w:hAnsi="Franklin Gothic Book"/>
          <w:color w:val="000000"/>
          <w:sz w:val="18"/>
          <w:szCs w:val="18"/>
        </w:rPr>
        <w:t>товара  Покупатель</w:t>
      </w:r>
      <w:proofErr w:type="gramEnd"/>
      <w:r>
        <w:rPr>
          <w:rFonts w:ascii="Franklin Gothic Book" w:hAnsi="Franklin Gothic Book"/>
          <w:color w:val="000000"/>
          <w:sz w:val="18"/>
          <w:szCs w:val="18"/>
        </w:rPr>
        <w:t xml:space="preserve">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6.2 В случае не исполнения требований Покупателя, указанных в п.2.13 настоящего договора, Покупатель </w:t>
      </w:r>
      <w:proofErr w:type="gramStart"/>
      <w:r>
        <w:rPr>
          <w:rFonts w:ascii="Franklin Gothic Book" w:hAnsi="Franklin Gothic Book"/>
          <w:color w:val="000000"/>
          <w:sz w:val="18"/>
          <w:szCs w:val="18"/>
        </w:rPr>
        <w:t>вправе  взыскать</w:t>
      </w:r>
      <w:proofErr w:type="gramEnd"/>
      <w:r>
        <w:rPr>
          <w:rFonts w:ascii="Franklin Gothic Book" w:hAnsi="Franklin Gothic Book"/>
          <w:color w:val="000000"/>
          <w:sz w:val="18"/>
          <w:szCs w:val="18"/>
        </w:rPr>
        <w:t xml:space="preserve">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w:t>
      </w:r>
      <w:proofErr w:type="gramStart"/>
      <w:r>
        <w:rPr>
          <w:rFonts w:ascii="Franklin Gothic Book" w:hAnsi="Franklin Gothic Book"/>
          <w:color w:val="000000"/>
          <w:sz w:val="18"/>
          <w:szCs w:val="18"/>
        </w:rPr>
        <w:t>от  исполнения</w:t>
      </w:r>
      <w:proofErr w:type="gramEnd"/>
      <w:r>
        <w:rPr>
          <w:rFonts w:ascii="Franklin Gothic Book" w:hAnsi="Franklin Gothic Book"/>
          <w:color w:val="000000"/>
          <w:sz w:val="18"/>
          <w:szCs w:val="18"/>
        </w:rPr>
        <w:t xml:space="preserve">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B23DF2" w:rsidRDefault="00B23DF2" w:rsidP="00B23DF2">
      <w:pPr>
        <w:ind w:firstLine="708"/>
        <w:jc w:val="both"/>
        <w:rPr>
          <w:rFonts w:ascii="Franklin Gothic Book" w:hAnsi="Franklin Gothic Book"/>
          <w:sz w:val="18"/>
          <w:szCs w:val="18"/>
        </w:rPr>
      </w:pPr>
      <w:proofErr w:type="gramStart"/>
      <w:r>
        <w:rPr>
          <w:rFonts w:ascii="Franklin Gothic Book" w:hAnsi="Franklin Gothic Book"/>
          <w:sz w:val="18"/>
          <w:szCs w:val="18"/>
        </w:rPr>
        <w:t>6.3  За</w:t>
      </w:r>
      <w:proofErr w:type="gramEnd"/>
      <w:r>
        <w:rPr>
          <w:rFonts w:ascii="Franklin Gothic Book" w:hAnsi="Franklin Gothic Book"/>
          <w:sz w:val="18"/>
          <w:szCs w:val="18"/>
        </w:rPr>
        <w:t xml:space="preserve">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B23DF2" w:rsidRPr="004570D6" w:rsidRDefault="00B23DF2" w:rsidP="00B23DF2">
      <w:pPr>
        <w:ind w:firstLine="708"/>
        <w:jc w:val="both"/>
        <w:rPr>
          <w:rFonts w:ascii="Franklin Gothic Book" w:hAnsi="Franklin Gothic Book"/>
          <w:sz w:val="18"/>
          <w:szCs w:val="18"/>
        </w:rPr>
      </w:pPr>
      <w:r>
        <w:rPr>
          <w:rFonts w:ascii="Franklin Gothic Book" w:hAnsi="Franklin Gothic Book"/>
          <w:sz w:val="18"/>
          <w:szCs w:val="18"/>
        </w:rPr>
        <w:t xml:space="preserve">6.4   </w:t>
      </w:r>
      <w:proofErr w:type="gramStart"/>
      <w:r>
        <w:rPr>
          <w:rFonts w:ascii="Franklin Gothic Book" w:hAnsi="Franklin Gothic Book"/>
          <w:sz w:val="18"/>
          <w:szCs w:val="18"/>
        </w:rPr>
        <w:t>Если  Поставщик</w:t>
      </w:r>
      <w:proofErr w:type="gramEnd"/>
      <w:r>
        <w:rPr>
          <w:rFonts w:ascii="Franklin Gothic Book" w:hAnsi="Franklin Gothic Book"/>
          <w:sz w:val="18"/>
          <w:szCs w:val="18"/>
        </w:rPr>
        <w:t>,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B23DF2" w:rsidRDefault="00B23DF2" w:rsidP="00B23DF2">
      <w:pPr>
        <w:suppressAutoHyphens w:val="0"/>
        <w:ind w:firstLine="708"/>
        <w:jc w:val="both"/>
        <w:rPr>
          <w:rFonts w:ascii="Franklin Gothic Book" w:hAnsi="Franklin Gothic Book"/>
          <w:sz w:val="18"/>
          <w:szCs w:val="18"/>
          <w:lang w:eastAsia="ru-RU"/>
        </w:rPr>
      </w:pPr>
      <w:proofErr w:type="gramStart"/>
      <w:r>
        <w:rPr>
          <w:rFonts w:ascii="Franklin Gothic Book" w:hAnsi="Franklin Gothic Book"/>
          <w:color w:val="000000"/>
          <w:sz w:val="18"/>
          <w:szCs w:val="18"/>
        </w:rPr>
        <w:t xml:space="preserve">6.5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A128B6" w:rsidRDefault="00B23DF2" w:rsidP="00A128B6">
      <w:pPr>
        <w:suppressAutoHyphens w:val="0"/>
        <w:ind w:firstLine="708"/>
        <w:jc w:val="both"/>
        <w:rPr>
          <w:rFonts w:ascii="Franklin Gothic Book" w:hAnsi="Franklin Gothic Book"/>
          <w:sz w:val="18"/>
          <w:szCs w:val="18"/>
          <w:lang w:eastAsia="ru-RU"/>
        </w:rPr>
      </w:pPr>
      <w:proofErr w:type="gramStart"/>
      <w:r>
        <w:rPr>
          <w:rFonts w:ascii="Franklin Gothic Book" w:hAnsi="Franklin Gothic Book"/>
          <w:sz w:val="18"/>
          <w:szCs w:val="18"/>
          <w:lang w:eastAsia="ru-RU"/>
        </w:rPr>
        <w:t>6.6  За</w:t>
      </w:r>
      <w:proofErr w:type="gramEnd"/>
      <w:r>
        <w:rPr>
          <w:rFonts w:ascii="Franklin Gothic Book" w:hAnsi="Franklin Gothic Book"/>
          <w:sz w:val="18"/>
          <w:szCs w:val="18"/>
          <w:lang w:eastAsia="ru-RU"/>
        </w:rPr>
        <w:t xml:space="preserve">  нарушение  сроков   предоставления  первичных документов, указанных в п.п. 4.4.,4.5  Покупатель вправе  взыскать  с Поставщика </w:t>
      </w:r>
      <w:r w:rsidR="00A128B6">
        <w:rPr>
          <w:rFonts w:ascii="Franklin Gothic Book" w:hAnsi="Franklin Gothic Book"/>
          <w:sz w:val="18"/>
          <w:szCs w:val="18"/>
          <w:lang w:eastAsia="ru-RU"/>
        </w:rPr>
        <w:t>штраф  в размере 10 000 руб. за  каждый  факт  нарушения.</w:t>
      </w:r>
    </w:p>
    <w:p w:rsidR="00B23DF2" w:rsidRDefault="00B23DF2" w:rsidP="00A128B6">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6.7 </w:t>
      </w:r>
      <w:proofErr w:type="gramStart"/>
      <w:r>
        <w:rPr>
          <w:rFonts w:ascii="Franklin Gothic Book" w:hAnsi="Franklin Gothic Book"/>
          <w:color w:val="000000"/>
          <w:sz w:val="18"/>
          <w:szCs w:val="18"/>
        </w:rPr>
        <w:t>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w:t>
      </w:r>
      <w:r w:rsidR="000F457E" w:rsidRPr="000F457E">
        <w:rPr>
          <w:rFonts w:ascii="Franklin Gothic Book" w:hAnsi="Franklin Gothic Book"/>
          <w:sz w:val="18"/>
          <w:szCs w:val="18"/>
        </w:rPr>
        <w:t>8</w:t>
      </w:r>
      <w:r>
        <w:rPr>
          <w:rFonts w:ascii="Franklin Gothic Book" w:hAnsi="Franklin Gothic Book"/>
          <w:sz w:val="18"/>
          <w:szCs w:val="18"/>
        </w:rPr>
        <w:t xml:space="preserve"> </w:t>
      </w:r>
      <w:proofErr w:type="gramStart"/>
      <w:r>
        <w:rPr>
          <w:rFonts w:ascii="Franklin Gothic Book" w:hAnsi="Franklin Gothic Book"/>
          <w:sz w:val="18"/>
          <w:szCs w:val="18"/>
        </w:rPr>
        <w:t>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D80083" w:rsidRPr="00D80083" w:rsidRDefault="00D80083" w:rsidP="00D80083">
      <w:pPr>
        <w:ind w:firstLine="708"/>
        <w:jc w:val="both"/>
        <w:rPr>
          <w:rFonts w:ascii="Franklin Gothic Book" w:hAnsi="Franklin Gothic Book"/>
          <w:sz w:val="18"/>
          <w:szCs w:val="18"/>
        </w:rPr>
      </w:pPr>
      <w:r w:rsidRPr="00D80083">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D80083" w:rsidRDefault="00D80083" w:rsidP="00B23DF2">
      <w:pPr>
        <w:ind w:firstLine="708"/>
        <w:jc w:val="both"/>
        <w:rPr>
          <w:rFonts w:ascii="Franklin Gothic Book" w:hAnsi="Franklin Gothic Book"/>
          <w:sz w:val="18"/>
          <w:szCs w:val="18"/>
        </w:rPr>
      </w:pPr>
    </w:p>
    <w:p w:rsidR="00B23DF2" w:rsidRDefault="00B23DF2" w:rsidP="000962AC">
      <w:pPr>
        <w:jc w:val="center"/>
        <w:rPr>
          <w:rFonts w:ascii="Franklin Gothic Book" w:hAnsi="Franklin Gothic Book"/>
          <w:b/>
          <w:color w:val="000000"/>
          <w:sz w:val="18"/>
          <w:szCs w:val="18"/>
        </w:rPr>
      </w:pPr>
    </w:p>
    <w:p w:rsidR="000962AC" w:rsidRDefault="000962AC"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w:t>
      </w:r>
      <w:proofErr w:type="gramStart"/>
      <w:r>
        <w:rPr>
          <w:rFonts w:ascii="Franklin Gothic Book" w:hAnsi="Franklin Gothic Book"/>
          <w:color w:val="000000"/>
          <w:sz w:val="18"/>
          <w:szCs w:val="18"/>
        </w:rPr>
        <w:t>промышленной  палатой</w:t>
      </w:r>
      <w:proofErr w:type="gramEnd"/>
      <w:r>
        <w:rPr>
          <w:rFonts w:ascii="Franklin Gothic Book" w:hAnsi="Franklin Gothic Book"/>
          <w:color w:val="000000"/>
          <w:sz w:val="18"/>
          <w:szCs w:val="18"/>
        </w:rPr>
        <w:t>.</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962AC" w:rsidRDefault="000962AC" w:rsidP="000962AC">
      <w:pPr>
        <w:jc w:val="center"/>
        <w:rPr>
          <w:rFonts w:ascii="Franklin Gothic Book" w:hAnsi="Franklin Gothic Book"/>
          <w:b/>
          <w:color w:val="000000"/>
          <w:sz w:val="18"/>
          <w:szCs w:val="18"/>
        </w:rPr>
      </w:pPr>
    </w:p>
    <w:p w:rsidR="000962AC" w:rsidRDefault="000962AC" w:rsidP="000962AC">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8.1 </w:t>
      </w:r>
      <w:r w:rsidRPr="005C299A">
        <w:rPr>
          <w:rFonts w:ascii="Franklin Gothic Book" w:hAnsi="Franklin Gothic Book"/>
          <w:sz w:val="18"/>
          <w:szCs w:val="18"/>
        </w:rPr>
        <w:t>Каждая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8.2 </w:t>
      </w:r>
      <w:proofErr w:type="gramStart"/>
      <w:r>
        <w:rPr>
          <w:rFonts w:ascii="Franklin Gothic Book" w:hAnsi="Franklin Gothic Book"/>
          <w:sz w:val="18"/>
          <w:szCs w:val="18"/>
        </w:rPr>
        <w:t>Направление  юридически</w:t>
      </w:r>
      <w:proofErr w:type="gramEnd"/>
      <w:r>
        <w:rPr>
          <w:rFonts w:ascii="Franklin Gothic Book" w:hAnsi="Franklin Gothic Book"/>
          <w:sz w:val="18"/>
          <w:szCs w:val="18"/>
        </w:rPr>
        <w:t xml:space="preserve">  значимых сообщений</w:t>
      </w:r>
    </w:p>
    <w:p w:rsidR="000962AC" w:rsidRDefault="000962AC" w:rsidP="000962AC">
      <w:pPr>
        <w:pStyle w:val="a4"/>
        <w:ind w:firstLine="540"/>
        <w:jc w:val="both"/>
        <w:rPr>
          <w:rFonts w:ascii="Franklin Gothic Book" w:hAnsi="Franklin Gothic Book"/>
          <w:sz w:val="18"/>
          <w:szCs w:val="18"/>
        </w:rPr>
      </w:pPr>
      <w:proofErr w:type="gramStart"/>
      <w:r>
        <w:rPr>
          <w:rFonts w:ascii="Franklin Gothic Book" w:hAnsi="Franklin Gothic Book"/>
          <w:sz w:val="18"/>
          <w:szCs w:val="18"/>
        </w:rPr>
        <w:t>8.2.1  Заявления</w:t>
      </w:r>
      <w:proofErr w:type="gramEnd"/>
      <w:r>
        <w:rPr>
          <w:rFonts w:ascii="Franklin Gothic Book" w:hAnsi="Franklin Gothic Book"/>
          <w:sz w:val="18"/>
          <w:szCs w:val="18"/>
        </w:rPr>
        <w:t>,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-нарочным (</w:t>
      </w:r>
      <w:proofErr w:type="gramStart"/>
      <w:r>
        <w:rPr>
          <w:rFonts w:ascii="Franklin Gothic Book" w:hAnsi="Franklin Gothic Book"/>
          <w:sz w:val="18"/>
          <w:szCs w:val="18"/>
        </w:rPr>
        <w:t>курьерской  доставкой</w:t>
      </w:r>
      <w:proofErr w:type="gramEnd"/>
      <w:r>
        <w:rPr>
          <w:rFonts w:ascii="Franklin Gothic Book" w:hAnsi="Franklin Gothic Book"/>
          <w:sz w:val="18"/>
          <w:szCs w:val="18"/>
        </w:rPr>
        <w:t xml:space="preserve">). </w:t>
      </w:r>
      <w:proofErr w:type="gramStart"/>
      <w:r>
        <w:rPr>
          <w:rFonts w:ascii="Franklin Gothic Book" w:hAnsi="Franklin Gothic Book"/>
          <w:sz w:val="18"/>
          <w:szCs w:val="18"/>
        </w:rPr>
        <w:t>Факт  получения</w:t>
      </w:r>
      <w:proofErr w:type="gramEnd"/>
      <w:r>
        <w:rPr>
          <w:rFonts w:ascii="Franklin Gothic Book" w:hAnsi="Franklin Gothic Book"/>
          <w:sz w:val="18"/>
          <w:szCs w:val="18"/>
        </w:rPr>
        <w:t xml:space="preserve"> должен  подтверждаться  распиской  стороны  в  его  получении. </w:t>
      </w:r>
      <w:proofErr w:type="gramStart"/>
      <w:r>
        <w:rPr>
          <w:rFonts w:ascii="Franklin Gothic Book" w:hAnsi="Franklin Gothic Book"/>
          <w:sz w:val="18"/>
          <w:szCs w:val="18"/>
        </w:rPr>
        <w:t>Расписка  должна</w:t>
      </w:r>
      <w:proofErr w:type="gramEnd"/>
      <w:r>
        <w:rPr>
          <w:rFonts w:ascii="Franklin Gothic Book" w:hAnsi="Franklin Gothic Book"/>
          <w:sz w:val="18"/>
          <w:szCs w:val="18"/>
        </w:rPr>
        <w:t xml:space="preserve"> содержать  наименование  документа и  дату его  получения, Ф.И.О. должность и  подпись  ответственного  лица,  получившего данный  документ);</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 заказным письмом с </w:t>
      </w:r>
      <w:proofErr w:type="gramStart"/>
      <w:r>
        <w:rPr>
          <w:rFonts w:ascii="Franklin Gothic Book" w:hAnsi="Franklin Gothic Book"/>
          <w:sz w:val="18"/>
          <w:szCs w:val="18"/>
        </w:rPr>
        <w:t>уведомлением  о</w:t>
      </w:r>
      <w:proofErr w:type="gramEnd"/>
      <w:r>
        <w:rPr>
          <w:rFonts w:ascii="Franklin Gothic Book" w:hAnsi="Franklin Gothic Book"/>
          <w:sz w:val="18"/>
          <w:szCs w:val="18"/>
        </w:rPr>
        <w:t xml:space="preserve">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 </w:t>
      </w:r>
      <w:proofErr w:type="gramStart"/>
      <w:r>
        <w:rPr>
          <w:rFonts w:ascii="Franklin Gothic Book" w:hAnsi="Franklin Gothic Book"/>
          <w:sz w:val="18"/>
          <w:szCs w:val="18"/>
        </w:rPr>
        <w:t>ценным  письмом</w:t>
      </w:r>
      <w:proofErr w:type="gramEnd"/>
      <w:r>
        <w:rPr>
          <w:rFonts w:ascii="Franklin Gothic Book" w:hAnsi="Franklin Gothic Book"/>
          <w:sz w:val="18"/>
          <w:szCs w:val="18"/>
        </w:rPr>
        <w:t xml:space="preserve"> с  описью  вложений и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8.2.2 </w:t>
      </w:r>
      <w:proofErr w:type="gramStart"/>
      <w:r>
        <w:rPr>
          <w:rFonts w:ascii="Franklin Gothic Book" w:hAnsi="Franklin Gothic Book"/>
          <w:sz w:val="18"/>
          <w:szCs w:val="18"/>
        </w:rPr>
        <w:t>Юридически  значимые</w:t>
      </w:r>
      <w:proofErr w:type="gramEnd"/>
      <w:r>
        <w:rPr>
          <w:rFonts w:ascii="Franklin Gothic Book" w:hAnsi="Franklin Gothic Book"/>
          <w:sz w:val="18"/>
          <w:szCs w:val="18"/>
        </w:rPr>
        <w:t xml:space="preserve">  сообщения  направляются  исключительно  предусмотренным  договором  способами. Направление   </w:t>
      </w:r>
      <w:proofErr w:type="gramStart"/>
      <w:r>
        <w:rPr>
          <w:rFonts w:ascii="Franklin Gothic Book" w:hAnsi="Franklin Gothic Book"/>
          <w:sz w:val="18"/>
          <w:szCs w:val="18"/>
        </w:rPr>
        <w:t>сообщения  иным</w:t>
      </w:r>
      <w:proofErr w:type="gramEnd"/>
      <w:r>
        <w:rPr>
          <w:rFonts w:ascii="Franklin Gothic Book" w:hAnsi="Franklin Gothic Book"/>
          <w:sz w:val="18"/>
          <w:szCs w:val="18"/>
        </w:rPr>
        <w:t xml:space="preserve">  способом  не  может  считаться  надлежащим.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lastRenderedPageBreak/>
        <w:t xml:space="preserve">8.2.3 </w:t>
      </w:r>
      <w:proofErr w:type="gramStart"/>
      <w:r>
        <w:rPr>
          <w:rFonts w:ascii="Franklin Gothic Book" w:hAnsi="Franklin Gothic Book"/>
          <w:sz w:val="18"/>
          <w:szCs w:val="18"/>
        </w:rPr>
        <w:t>Если  иное</w:t>
      </w:r>
      <w:proofErr w:type="gramEnd"/>
      <w:r>
        <w:rPr>
          <w:rFonts w:ascii="Franklin Gothic Book" w:hAnsi="Franklin Gothic Book"/>
          <w:sz w:val="18"/>
          <w:szCs w:val="18"/>
        </w:rPr>
        <w:t xml:space="preserve">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962AC" w:rsidRDefault="000962AC" w:rsidP="000962AC">
      <w:pPr>
        <w:pStyle w:val="a4"/>
        <w:ind w:firstLine="540"/>
        <w:jc w:val="both"/>
        <w:rPr>
          <w:rFonts w:ascii="Franklin Gothic Book" w:hAnsi="Franklin Gothic Book"/>
          <w:sz w:val="18"/>
          <w:szCs w:val="18"/>
        </w:rPr>
      </w:pPr>
      <w:proofErr w:type="gramStart"/>
      <w:r>
        <w:rPr>
          <w:rFonts w:ascii="Franklin Gothic Book" w:hAnsi="Franklin Gothic Book"/>
          <w:sz w:val="18"/>
          <w:szCs w:val="18"/>
        </w:rPr>
        <w:t>Сообщение  считается</w:t>
      </w:r>
      <w:proofErr w:type="gramEnd"/>
      <w:r>
        <w:rPr>
          <w:rFonts w:ascii="Franklin Gothic Book" w:hAnsi="Franklin Gothic Book"/>
          <w:sz w:val="18"/>
          <w:szCs w:val="18"/>
        </w:rPr>
        <w:t xml:space="preserve">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962AC" w:rsidRDefault="000962AC" w:rsidP="000962AC">
      <w:pPr>
        <w:pStyle w:val="a4"/>
        <w:ind w:firstLine="540"/>
        <w:jc w:val="both"/>
        <w:rPr>
          <w:rFonts w:ascii="Franklin Gothic Book" w:hAnsi="Franklin Gothic Book"/>
          <w:sz w:val="18"/>
          <w:szCs w:val="18"/>
        </w:rPr>
      </w:pPr>
      <w:proofErr w:type="gramStart"/>
      <w:r>
        <w:rPr>
          <w:rFonts w:ascii="Franklin Gothic Book" w:hAnsi="Franklin Gothic Book"/>
          <w:sz w:val="18"/>
          <w:szCs w:val="18"/>
        </w:rPr>
        <w:t>8.2.4  Юридическое</w:t>
      </w:r>
      <w:proofErr w:type="gramEnd"/>
      <w:r>
        <w:rPr>
          <w:rFonts w:ascii="Franklin Gothic Book" w:hAnsi="Franklin Gothic Book"/>
          <w:sz w:val="18"/>
          <w:szCs w:val="18"/>
        </w:rPr>
        <w:t xml:space="preserve">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w:t>
      </w:r>
      <w:proofErr w:type="gramStart"/>
      <w:r>
        <w:rPr>
          <w:rFonts w:ascii="Franklin Gothic Book" w:hAnsi="Franklin Gothic Book"/>
          <w:sz w:val="18"/>
          <w:szCs w:val="18"/>
        </w:rPr>
        <w:t>Сообщения  доставленные</w:t>
      </w:r>
      <w:proofErr w:type="gramEnd"/>
      <w:r>
        <w:rPr>
          <w:rFonts w:ascii="Franklin Gothic Book" w:hAnsi="Franklin Gothic Book"/>
          <w:sz w:val="18"/>
          <w:szCs w:val="18"/>
        </w:rPr>
        <w:t xml:space="preserve">  по адресу,  указанному в ЕГРЮЛ, считаются  полученными юридическим  лицом,  даже  если  оно  не  находится  по  указанному адресу. </w:t>
      </w:r>
    </w:p>
    <w:p w:rsidR="000962AC" w:rsidRDefault="000962AC" w:rsidP="000962AC">
      <w:pPr>
        <w:jc w:val="both"/>
        <w:rPr>
          <w:rFonts w:ascii="Franklin Gothic Book" w:hAnsi="Franklin Gothic Book"/>
          <w:color w:val="000000"/>
          <w:sz w:val="18"/>
          <w:szCs w:val="18"/>
        </w:rPr>
      </w:pPr>
      <w:r>
        <w:rPr>
          <w:rFonts w:ascii="Franklin Gothic Book" w:hAnsi="Franklin Gothic Book"/>
          <w:sz w:val="18"/>
          <w:szCs w:val="18"/>
        </w:rPr>
        <w:t xml:space="preserve">            8.3 При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962AC" w:rsidRPr="006517C3"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r>
        <w:rPr>
          <w:rFonts w:ascii="Franklin Gothic Book" w:hAnsi="Franklin Gothic Book"/>
          <w:sz w:val="18"/>
          <w:szCs w:val="18"/>
        </w:rPr>
        <w:t xml:space="preserve">Сторона, направившая факсимильную копию документа обязана незамедлительно направить контрагенту почтой или нарочным оригинал документа. </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8.4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962AC" w:rsidRDefault="000962AC" w:rsidP="000962AC">
      <w:pPr>
        <w:ind w:firstLine="567"/>
        <w:jc w:val="both"/>
        <w:rPr>
          <w:rFonts w:ascii="Franklin Gothic Book" w:hAnsi="Franklin Gothic Book"/>
          <w:sz w:val="18"/>
          <w:szCs w:val="18"/>
        </w:rPr>
      </w:pPr>
      <w:proofErr w:type="gramStart"/>
      <w:r>
        <w:rPr>
          <w:rFonts w:ascii="Franklin Gothic Book" w:hAnsi="Franklin Gothic Book"/>
          <w:sz w:val="18"/>
          <w:szCs w:val="18"/>
        </w:rPr>
        <w:t>8.5  Покупатель</w:t>
      </w:r>
      <w:proofErr w:type="gramEnd"/>
      <w:r>
        <w:rPr>
          <w:rFonts w:ascii="Franklin Gothic Book" w:hAnsi="Franklin Gothic Book"/>
          <w:sz w:val="18"/>
          <w:szCs w:val="18"/>
        </w:rPr>
        <w:t xml:space="preserve"> может расторгнуть договор в одностороннем порядке в случаях:</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товара с нарушением условия об ассортименте;</w:t>
      </w:r>
    </w:p>
    <w:p w:rsidR="000962AC" w:rsidRPr="00F302F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962AC" w:rsidRPr="008D4A8E"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устранены в срок, предусмотренный п.2.13 настоящего договора;</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 xml:space="preserve">Существенного уменьшения плана производства продукции на предприятии Покупателя, в которой используется поставляемый по настоящему договору товар. </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962AC" w:rsidRDefault="000962AC" w:rsidP="000962AC">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962AC" w:rsidRDefault="000962AC" w:rsidP="000962AC">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8.6 Стороны пришли к согласию о том, что Покупатель имеет право в одностороннем порядке увеличить или уменьшить количество закупаемого </w:t>
      </w:r>
      <w:proofErr w:type="gramStart"/>
      <w:r>
        <w:rPr>
          <w:rFonts w:ascii="Franklin Gothic Book" w:hAnsi="Franklin Gothic Book"/>
          <w:color w:val="000000"/>
          <w:sz w:val="18"/>
          <w:szCs w:val="18"/>
        </w:rPr>
        <w:t>у  Поставщика</w:t>
      </w:r>
      <w:proofErr w:type="gramEnd"/>
      <w:r>
        <w:rPr>
          <w:rFonts w:ascii="Franklin Gothic Book" w:hAnsi="Franklin Gothic Book"/>
          <w:color w:val="000000"/>
          <w:sz w:val="18"/>
          <w:szCs w:val="18"/>
        </w:rPr>
        <w:t xml:space="preserve">  товара.</w:t>
      </w:r>
    </w:p>
    <w:p w:rsidR="00E96213" w:rsidRPr="00CD0F49"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8.7 Все споры и разногласия, которые могут возникнуть при выполнении настоящего договора, будут по возможности разрешаться путем переговоров. В случае не достижения обоюдного </w:t>
      </w:r>
      <w:proofErr w:type="gramStart"/>
      <w:r>
        <w:rPr>
          <w:rFonts w:ascii="Franklin Gothic Book" w:hAnsi="Franklin Gothic Book"/>
          <w:color w:val="000000"/>
          <w:sz w:val="18"/>
          <w:szCs w:val="18"/>
        </w:rPr>
        <w:t>согласия  обязателен</w:t>
      </w:r>
      <w:proofErr w:type="gramEnd"/>
      <w:r>
        <w:rPr>
          <w:rFonts w:ascii="Franklin Gothic Book" w:hAnsi="Franklin Gothic Book"/>
          <w:color w:val="000000"/>
          <w:sz w:val="18"/>
          <w:szCs w:val="18"/>
        </w:rPr>
        <w:t xml:space="preserve"> досудебный (претензионный) порядок разрешения споров, при этом срок ответа на претензию - 15 дней с момента получения, но не позднее 30 дней с момента отправления.</w:t>
      </w:r>
    </w:p>
    <w:p w:rsidR="00E96213" w:rsidRPr="00E96213" w:rsidRDefault="00E96213" w:rsidP="000962AC">
      <w:pPr>
        <w:pStyle w:val="af1"/>
        <w:ind w:firstLine="567"/>
        <w:jc w:val="both"/>
        <w:rPr>
          <w:rFonts w:ascii="Franklin Gothic Book" w:hAnsi="Franklin Gothic Book"/>
          <w:color w:val="000000"/>
          <w:sz w:val="18"/>
          <w:szCs w:val="18"/>
        </w:rPr>
      </w:pPr>
      <w:r w:rsidRPr="00E96213">
        <w:rPr>
          <w:rFonts w:ascii="Franklin Gothic Book" w:hAnsi="Franklin Gothic Book"/>
          <w:color w:val="000000"/>
          <w:sz w:val="18"/>
          <w:szCs w:val="18"/>
        </w:rPr>
        <w:t xml:space="preserve">Все споры, разногласия или требования, вытекающие из настоящего Договора или </w:t>
      </w:r>
      <w:proofErr w:type="gramStart"/>
      <w:r w:rsidRPr="00E96213">
        <w:rPr>
          <w:rFonts w:ascii="Franklin Gothic Book" w:hAnsi="Franklin Gothic Book"/>
          <w:color w:val="000000"/>
          <w:sz w:val="18"/>
          <w:szCs w:val="18"/>
        </w:rPr>
        <w:t>прямо</w:t>
      </w:r>
      <w:proofErr w:type="gramEnd"/>
      <w:r w:rsidRPr="00E96213">
        <w:rPr>
          <w:rFonts w:ascii="Franklin Gothic Book" w:hAnsi="Franklin Gothic Book"/>
          <w:color w:val="000000"/>
          <w:sz w:val="18"/>
          <w:szCs w:val="18"/>
        </w:rPr>
        <w:t xml:space="preserve">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962AC"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ab/>
        <w:t>8.8 Взаимоотношения сторон, не урегулированные настоящим договором, регулируются действующим законодательством РФ.</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726538386"/>
          <w:placeholder>
            <w:docPart w:val="DefaultPlaceholder_1082065158"/>
          </w:placeholder>
          <w:text/>
        </w:sdtPr>
        <w:sdtEndPr/>
        <w:sdtContent>
          <w:r w:rsidR="006F005F">
            <w:rPr>
              <w:rFonts w:ascii="Franklin Gothic Book" w:hAnsi="Franklin Gothic Book"/>
              <w:color w:val="000000"/>
              <w:sz w:val="18"/>
              <w:szCs w:val="18"/>
            </w:rPr>
            <w:t>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до </w:t>
      </w:r>
      <w:sdt>
        <w:sdtPr>
          <w:rPr>
            <w:rFonts w:ascii="Franklin Gothic Book" w:hAnsi="Franklin Gothic Book"/>
            <w:color w:val="000000"/>
            <w:sz w:val="18"/>
            <w:szCs w:val="18"/>
          </w:rPr>
          <w:id w:val="1850682821"/>
          <w:placeholder>
            <w:docPart w:val="DefaultPlaceholder_1082065158"/>
          </w:placeholder>
          <w:text/>
        </w:sdtPr>
        <w:sdtEndPr/>
        <w:sdtContent>
          <w:r w:rsidR="00632EAA">
            <w:rPr>
              <w:rFonts w:ascii="Franklin Gothic Book" w:hAnsi="Franklin Gothic Book"/>
              <w:color w:val="000000"/>
              <w:sz w:val="18"/>
              <w:szCs w:val="18"/>
            </w:rPr>
            <w:t>31.12.2019</w:t>
          </w:r>
          <w:r w:rsidR="00ED3C43" w:rsidRPr="00F86D60">
            <w:rPr>
              <w:rFonts w:ascii="Franklin Gothic Book" w:hAnsi="Franklin Gothic Book"/>
              <w:color w:val="000000"/>
              <w:sz w:val="18"/>
              <w:szCs w:val="18"/>
            </w:rPr>
            <w:t>г. Если ни одна из сторон за 15 дней до окончания срока действия договора письменно не заявит об изменении его условий или о его прекращении, действие настоящего договора продлевается на каждый последующий календарный год.</w:t>
          </w:r>
        </w:sdtContent>
      </w:sdt>
      <w:r>
        <w:rPr>
          <w:rFonts w:ascii="Franklin Gothic Book" w:hAnsi="Franklin Gothic Book"/>
          <w:color w:val="000000"/>
          <w:sz w:val="18"/>
          <w:szCs w:val="18"/>
        </w:rPr>
        <w:t>.</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8.11 </w:t>
      </w:r>
      <w:proofErr w:type="gramStart"/>
      <w:r>
        <w:rPr>
          <w:rFonts w:ascii="Franklin Gothic Book" w:hAnsi="Franklin Gothic Book"/>
          <w:color w:val="000000"/>
          <w:sz w:val="18"/>
          <w:szCs w:val="18"/>
        </w:rPr>
        <w:t>При  подписании</w:t>
      </w:r>
      <w:proofErr w:type="gramEnd"/>
      <w:r>
        <w:rPr>
          <w:rFonts w:ascii="Franklin Gothic Book" w:hAnsi="Franklin Gothic Book"/>
          <w:color w:val="000000"/>
          <w:sz w:val="18"/>
          <w:szCs w:val="18"/>
        </w:rPr>
        <w:t xml:space="preserve">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учредительных документов и документа о назначении руководителя организации (</w:t>
      </w:r>
      <w:proofErr w:type="gramStart"/>
      <w:r>
        <w:rPr>
          <w:rFonts w:ascii="Franklin Gothic Book" w:hAnsi="Franklin Gothic Book"/>
          <w:sz w:val="18"/>
          <w:szCs w:val="18"/>
        </w:rPr>
        <w:t xml:space="preserve">приказ,   </w:t>
      </w:r>
      <w:proofErr w:type="gramEnd"/>
      <w:r>
        <w:rPr>
          <w:rFonts w:ascii="Franklin Gothic Book" w:hAnsi="Franklin Gothic Book"/>
          <w:sz w:val="18"/>
          <w:szCs w:val="18"/>
        </w:rPr>
        <w:t xml:space="preserve"> распоряжение и т.п.). </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налоговый учет (присвоение ИНН, КПП);</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В случае если лицо, подписавшее договор действует на основании доверенности – оригинал доверенности, в исключительных случаях – заверенную копию доверенности.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p>
    <w:p w:rsidR="005048EA" w:rsidRPr="003657CB" w:rsidRDefault="005048EA" w:rsidP="005048EA">
      <w:pPr>
        <w:jc w:val="center"/>
        <w:rPr>
          <w:rFonts w:ascii="Franklin Gothic Book" w:hAnsi="Franklin Gothic Book"/>
          <w:b/>
          <w:color w:val="000000"/>
          <w:sz w:val="18"/>
          <w:szCs w:val="18"/>
        </w:rPr>
      </w:pPr>
      <w:r w:rsidRPr="005048EA">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выплачивать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преимуществ, или </w:t>
      </w:r>
      <w:proofErr w:type="gramStart"/>
      <w:r w:rsidRPr="003657CB">
        <w:rPr>
          <w:rFonts w:ascii="Franklin Gothic Book" w:hAnsi="Franklin Gothic Book"/>
          <w:color w:val="000000"/>
          <w:sz w:val="18"/>
          <w:szCs w:val="18"/>
          <w:lang w:eastAsia="ru-RU"/>
        </w:rPr>
        <w:t>для иных неправомерные целей</w:t>
      </w:r>
      <w:proofErr w:type="gramEnd"/>
      <w:r w:rsidRPr="003657CB">
        <w:rPr>
          <w:rFonts w:ascii="Franklin Gothic Book" w:hAnsi="Franklin Gothic Book"/>
          <w:color w:val="000000"/>
          <w:sz w:val="18"/>
          <w:szCs w:val="18"/>
          <w:lang w:eastAsia="ru-RU"/>
        </w:rPr>
        <w:t>.</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законодательства,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При обнаружении нарушения каких-либо положений настоящего пункта Договора соответствующая сторона должна незамедлительно уведомить по телефону </w:t>
      </w:r>
      <w:r w:rsidR="00357A11">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 xml:space="preserve">АО «Ижнефтемаш» +7(3412) 68-91-91 (доб.5403) или e-mail: igor.sukhorukov@rimera.com «Антикоррупционная оговорка» и по телефону второй Стороны договора </w:t>
      </w:r>
      <w:sdt>
        <w:sdtPr>
          <w:rPr>
            <w:rFonts w:ascii="Franklin Gothic Book" w:hAnsi="Franklin Gothic Book"/>
            <w:sz w:val="18"/>
            <w:szCs w:val="18"/>
          </w:rPr>
          <w:id w:val="357162854"/>
          <w:placeholder>
            <w:docPart w:val="DefaultPlaceholder_1082065158"/>
          </w:placeholder>
          <w:text/>
        </w:sdtPr>
        <w:sdtEndPr/>
        <w:sdtContent>
          <w:r w:rsidR="006F005F">
            <w:rPr>
              <w:rFonts w:ascii="Franklin Gothic Book" w:hAnsi="Franklin Gothic Book"/>
              <w:sz w:val="18"/>
              <w:szCs w:val="18"/>
            </w:rPr>
            <w:t>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rPr>
          <w:id w:val="-125236780"/>
          <w:placeholder>
            <w:docPart w:val="DefaultPlaceholder_1082065158"/>
          </w:placeholder>
          <w:text/>
        </w:sdtPr>
        <w:sdtEndPr/>
        <w:sdtContent>
          <w:r w:rsidR="006F005F">
            <w:rPr>
              <w:rFonts w:ascii="Franklin Gothic Book" w:hAnsi="Franklin Gothic Book"/>
              <w:color w:val="000000"/>
              <w:sz w:val="18"/>
              <w:szCs w:val="18"/>
            </w:rPr>
            <w:t>__________________</w:t>
          </w:r>
        </w:sdtContent>
      </w:sdt>
      <w:r w:rsidRPr="003657CB">
        <w:rPr>
          <w:rFonts w:ascii="Franklin Gothic Book" w:hAnsi="Franklin Gothic Book"/>
          <w:color w:val="000000"/>
          <w:sz w:val="18"/>
          <w:szCs w:val="18"/>
          <w:lang w:eastAsia="ru-RU"/>
        </w:rPr>
        <w:t>,</w:t>
      </w:r>
    </w:p>
    <w:p w:rsidR="005048EA" w:rsidRPr="003657CB" w:rsidRDefault="005048EA" w:rsidP="005048EA">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 xml:space="preserve">также с пометкой «Антикоррупционная оговорка». </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048EA" w:rsidRDefault="005048EA" w:rsidP="000962AC">
      <w:pPr>
        <w:jc w:val="center"/>
        <w:rPr>
          <w:rFonts w:ascii="Franklin Gothic Book" w:hAnsi="Franklin Gothic Book"/>
          <w:b/>
          <w:color w:val="000000"/>
          <w:sz w:val="18"/>
          <w:szCs w:val="18"/>
        </w:rPr>
      </w:pPr>
    </w:p>
    <w:p w:rsidR="000962AC" w:rsidRDefault="005048EA"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962AC">
        <w:rPr>
          <w:rFonts w:ascii="Franklin Gothic Book" w:hAnsi="Franklin Gothic Book"/>
          <w:b/>
          <w:color w:val="000000"/>
          <w:sz w:val="18"/>
          <w:szCs w:val="18"/>
        </w:rPr>
        <w:t xml:space="preserve">. Юридические адреса, </w:t>
      </w:r>
      <w:proofErr w:type="gramStart"/>
      <w:r w:rsidR="000962AC">
        <w:rPr>
          <w:rFonts w:ascii="Franklin Gothic Book" w:hAnsi="Franklin Gothic Book"/>
          <w:b/>
          <w:color w:val="000000"/>
          <w:sz w:val="18"/>
          <w:szCs w:val="18"/>
        </w:rPr>
        <w:t>платежные  и</w:t>
      </w:r>
      <w:proofErr w:type="gramEnd"/>
      <w:r w:rsidR="000962AC">
        <w:rPr>
          <w:rFonts w:ascii="Franklin Gothic Book" w:hAnsi="Franklin Gothic Book"/>
          <w:b/>
          <w:color w:val="000000"/>
          <w:sz w:val="18"/>
          <w:szCs w:val="18"/>
        </w:rPr>
        <w:t xml:space="preserve"> отгрузочные реквизиты сторон:</w:t>
      </w:r>
    </w:p>
    <w:p w:rsidR="000962AC" w:rsidRDefault="000962AC" w:rsidP="000962AC">
      <w:pPr>
        <w:jc w:val="center"/>
        <w:rPr>
          <w:rFonts w:ascii="Franklin Gothic Book" w:hAnsi="Franklin Gothic Book"/>
          <w:b/>
          <w:color w:val="000000"/>
          <w:sz w:val="18"/>
          <w:szCs w:val="18"/>
        </w:rPr>
      </w:pPr>
    </w:p>
    <w:p w:rsidR="000962AC" w:rsidRDefault="005048EA" w:rsidP="000962AC">
      <w:pPr>
        <w:ind w:firstLine="708"/>
        <w:jc w:val="both"/>
        <w:rPr>
          <w:rFonts w:ascii="Franklin Gothic Book" w:hAnsi="Franklin Gothic Book"/>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 xml:space="preserve">.1 </w:t>
      </w:r>
      <w:r w:rsidR="000962AC">
        <w:rPr>
          <w:rFonts w:ascii="Franklin Gothic Book" w:hAnsi="Franklin Gothic Book"/>
          <w:sz w:val="18"/>
          <w:szCs w:val="18"/>
        </w:rPr>
        <w:t xml:space="preserve">В случае изменения юридического, </w:t>
      </w:r>
      <w:proofErr w:type="gramStart"/>
      <w:r w:rsidR="000962AC">
        <w:rPr>
          <w:rFonts w:ascii="Franklin Gothic Book" w:hAnsi="Franklin Gothic Book"/>
          <w:sz w:val="18"/>
          <w:szCs w:val="18"/>
        </w:rPr>
        <w:t>почтового,  фактического</w:t>
      </w:r>
      <w:proofErr w:type="gramEnd"/>
      <w:r w:rsidR="000962AC">
        <w:rPr>
          <w:rFonts w:ascii="Franklin Gothic Book" w:hAnsi="Franklin Gothic Book"/>
          <w:sz w:val="18"/>
          <w:szCs w:val="18"/>
        </w:rPr>
        <w:t xml:space="preserve"> адреса или обслуживающего банка стороны обязаны в трехдневный срок уведомить об этом друг друга.  </w:t>
      </w:r>
    </w:p>
    <w:p w:rsidR="000962AC" w:rsidRDefault="005048EA" w:rsidP="000962AC">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 xml:space="preserve">.2 Реквизиты сторон: </w:t>
      </w:r>
    </w:p>
    <w:p w:rsidR="000962AC" w:rsidRDefault="000962AC" w:rsidP="000962AC">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w:t>
      </w:r>
      <w:proofErr w:type="gramStart"/>
      <w:r>
        <w:rPr>
          <w:rFonts w:ascii="Franklin Gothic Book" w:hAnsi="Franklin Gothic Book"/>
          <w:color w:val="000000"/>
          <w:sz w:val="18"/>
          <w:szCs w:val="18"/>
        </w:rPr>
        <w:t xml:space="preserve">»:   </w:t>
      </w:r>
      <w:proofErr w:type="gramEnd"/>
      <w:r>
        <w:rPr>
          <w:rFonts w:ascii="Franklin Gothic Book" w:hAnsi="Franklin Gothic Book"/>
          <w:color w:val="000000"/>
          <w:sz w:val="18"/>
          <w:szCs w:val="18"/>
        </w:rPr>
        <w:t xml:space="preserve">                                                              </w:t>
      </w:r>
      <w:r w:rsidR="00EB2323">
        <w:rPr>
          <w:rFonts w:ascii="Franklin Gothic Book" w:hAnsi="Franklin Gothic Book"/>
          <w:color w:val="000000"/>
          <w:sz w:val="18"/>
          <w:szCs w:val="18"/>
        </w:rPr>
        <w:tab/>
      </w:r>
      <w:r w:rsidR="00EB2323">
        <w:rPr>
          <w:rFonts w:ascii="Franklin Gothic Book" w:hAnsi="Franklin Gothic Book"/>
          <w:color w:val="000000"/>
          <w:sz w:val="18"/>
          <w:szCs w:val="18"/>
        </w:rPr>
        <w:tab/>
      </w:r>
      <w:r w:rsidR="00EB2323">
        <w:rPr>
          <w:rFonts w:ascii="Franklin Gothic Book" w:hAnsi="Franklin Gothic Book"/>
          <w:color w:val="000000"/>
          <w:sz w:val="18"/>
          <w:szCs w:val="18"/>
        </w:rPr>
        <w:tab/>
      </w:r>
      <w:r>
        <w:rPr>
          <w:rFonts w:ascii="Franklin Gothic Book" w:hAnsi="Franklin Gothic Book"/>
          <w:color w:val="000000"/>
          <w:sz w:val="18"/>
          <w:szCs w:val="18"/>
        </w:rPr>
        <w:t xml:space="preserve">«Покупатель»:  </w:t>
      </w:r>
    </w:p>
    <w:p w:rsidR="000962AC" w:rsidRDefault="000962AC" w:rsidP="000962AC">
      <w:pPr>
        <w:ind w:left="57" w:right="-57"/>
        <w:rPr>
          <w:rFonts w:ascii="Franklin Gothic Book" w:eastAsia="Calibri" w:hAnsi="Franklin Gothic Book"/>
          <w:color w:val="000000"/>
          <w:sz w:val="18"/>
          <w:szCs w:val="18"/>
        </w:rPr>
      </w:pPr>
    </w:p>
    <w:sdt>
      <w:sdtPr>
        <w:rPr>
          <w:rFonts w:ascii="Franklin Gothic Book" w:eastAsia="Calibri" w:hAnsi="Franklin Gothic Book"/>
          <w:color w:val="000000"/>
          <w:sz w:val="18"/>
          <w:szCs w:val="18"/>
        </w:rPr>
        <w:id w:val="-594628462"/>
        <w:placeholder>
          <w:docPart w:val="DefaultPlaceholder_1082065158"/>
        </w:placeholder>
      </w:sdtPr>
      <w:sdtEndPr/>
      <w:sdtContent>
        <w:sdt>
          <w:sdtPr>
            <w:rPr>
              <w:rFonts w:ascii="Franklin Gothic Book" w:eastAsia="Calibri" w:hAnsi="Franklin Gothic Book"/>
              <w:color w:val="000000"/>
              <w:sz w:val="18"/>
              <w:szCs w:val="18"/>
            </w:rPr>
            <w:id w:val="-483159152"/>
            <w:placeholder>
              <w:docPart w:val="D586ABA6A90644D98AF3F44D26334A0C"/>
            </w:placeholder>
            <w:text/>
          </w:sdtPr>
          <w:sdtEndPr/>
          <w:sdtContent>
            <w:p w:rsidR="00ED3C43" w:rsidRDefault="006F005F"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r w:rsidR="00ED3C43">
                <w:rPr>
                  <w:rFonts w:ascii="Franklin Gothic Book" w:eastAsia="Calibri" w:hAnsi="Franklin Gothic Book"/>
                  <w:color w:val="000000"/>
                  <w:sz w:val="18"/>
                  <w:szCs w:val="18"/>
                </w:rPr>
                <w:t xml:space="preserve">                                                                                 ПАО «</w:t>
              </w:r>
              <w:proofErr w:type="spellStart"/>
              <w:r w:rsidR="00ED3C43">
                <w:rPr>
                  <w:rFonts w:ascii="Franklin Gothic Book" w:eastAsia="Calibri" w:hAnsi="Franklin Gothic Book"/>
                  <w:color w:val="000000"/>
                  <w:sz w:val="18"/>
                  <w:szCs w:val="18"/>
                </w:rPr>
                <w:t>Ижнефтемаш</w:t>
              </w:r>
              <w:proofErr w:type="spellEnd"/>
              <w:r w:rsidR="00ED3C43">
                <w:rPr>
                  <w:rFonts w:ascii="Franklin Gothic Book" w:eastAsia="Calibri" w:hAnsi="Franklin Gothic Book"/>
                  <w:color w:val="000000"/>
                  <w:sz w:val="18"/>
                  <w:szCs w:val="18"/>
                </w:rPr>
                <w:t>»</w:t>
              </w:r>
            </w:p>
          </w:sdtContent>
        </w:sdt>
        <w:sdt>
          <w:sdtPr>
            <w:rPr>
              <w:rFonts w:ascii="Franklin Gothic Book" w:eastAsia="Calibri" w:hAnsi="Franklin Gothic Book"/>
              <w:color w:val="000000"/>
              <w:sz w:val="18"/>
              <w:szCs w:val="18"/>
            </w:rPr>
            <w:id w:val="641700748"/>
            <w:placeholder>
              <w:docPart w:val="974E51B7F5C04F82A5197075F4905D13"/>
            </w:placeholder>
            <w:text/>
          </w:sdtPr>
          <w:sdtEndPr/>
          <w:sdtContent>
            <w:p w:rsidR="00ED3C43" w:rsidRDefault="00ED3C43" w:rsidP="00ED3C43">
              <w:pPr>
                <w:ind w:left="57" w:right="-57"/>
                <w:rPr>
                  <w:rFonts w:ascii="Franklin Gothic Book" w:eastAsia="Calibri" w:hAnsi="Franklin Gothic Book"/>
                  <w:color w:val="000000"/>
                  <w:sz w:val="18"/>
                  <w:szCs w:val="18"/>
                </w:rPr>
              </w:pPr>
              <w:r w:rsidRPr="00030335">
                <w:rPr>
                  <w:rFonts w:ascii="Franklin Gothic Book" w:eastAsia="Calibri" w:hAnsi="Franklin Gothic Book"/>
                  <w:color w:val="000000"/>
                  <w:sz w:val="18"/>
                  <w:szCs w:val="18"/>
                </w:rPr>
                <w:t xml:space="preserve">Юридический адрес : </w:t>
              </w:r>
              <w:r w:rsidR="006F005F">
                <w:rPr>
                  <w:rFonts w:ascii="Franklin Gothic Book" w:eastAsia="Calibri" w:hAnsi="Franklin Gothic Book"/>
                  <w:color w:val="000000"/>
                  <w:sz w:val="18"/>
                  <w:szCs w:val="18"/>
                </w:rPr>
                <w:t xml:space="preserve">                                              </w:t>
              </w:r>
              <w:r w:rsidRPr="00030335">
                <w:rPr>
                  <w:rFonts w:ascii="Franklin Gothic Book" w:eastAsia="Calibri" w:hAnsi="Franklin Gothic Book"/>
                  <w:color w:val="000000"/>
                  <w:sz w:val="18"/>
                  <w:szCs w:val="18"/>
                </w:rPr>
                <w:t xml:space="preserve">      </w:t>
              </w:r>
              <w:r w:rsidR="00417E98">
                <w:rPr>
                  <w:rFonts w:ascii="Franklin Gothic Book" w:eastAsia="Calibri" w:hAnsi="Franklin Gothic Book"/>
                  <w:color w:val="000000"/>
                  <w:sz w:val="18"/>
                  <w:szCs w:val="18"/>
                </w:rPr>
                <w:t xml:space="preserve">                 </w:t>
              </w:r>
              <w:r w:rsidRPr="00030335">
                <w:rPr>
                  <w:rFonts w:ascii="Franklin Gothic Book" w:eastAsia="Calibri" w:hAnsi="Franklin Gothic Book"/>
                  <w:color w:val="000000"/>
                  <w:sz w:val="18"/>
                  <w:szCs w:val="18"/>
                </w:rPr>
                <w:t xml:space="preserve"> </w:t>
              </w:r>
              <w:r w:rsidR="00417E98">
                <w:rPr>
                  <w:rFonts w:ascii="Franklin Gothic Book" w:eastAsia="Calibri" w:hAnsi="Franklin Gothic Book"/>
                  <w:color w:val="000000"/>
                  <w:sz w:val="18"/>
                  <w:szCs w:val="18"/>
                </w:rPr>
                <w:t xml:space="preserve">   </w:t>
              </w:r>
              <w:r w:rsidRPr="00030335">
                <w:rPr>
                  <w:rFonts w:ascii="Franklin Gothic Book" w:eastAsia="Calibri" w:hAnsi="Franklin Gothic Book"/>
                  <w:color w:val="000000"/>
                  <w:sz w:val="18"/>
                  <w:szCs w:val="18"/>
                </w:rPr>
                <w:t xml:space="preserve">Юридический адрес: 426063, г. </w:t>
              </w:r>
              <w:proofErr w:type="spellStart"/>
              <w:r w:rsidRPr="00030335">
                <w:rPr>
                  <w:rFonts w:ascii="Franklin Gothic Book" w:eastAsia="Calibri" w:hAnsi="Franklin Gothic Book"/>
                  <w:color w:val="000000"/>
                  <w:sz w:val="18"/>
                  <w:szCs w:val="18"/>
                </w:rPr>
                <w:t>Ижевск,ул</w:t>
              </w:r>
              <w:proofErr w:type="spellEnd"/>
              <w:r w:rsidRPr="00030335">
                <w:rPr>
                  <w:rFonts w:ascii="Franklin Gothic Book" w:eastAsia="Calibri" w:hAnsi="Franklin Gothic Book"/>
                  <w:color w:val="000000"/>
                  <w:sz w:val="18"/>
                  <w:szCs w:val="18"/>
                </w:rPr>
                <w:t xml:space="preserve">. Орджоникидзе,2 </w:t>
              </w:r>
            </w:p>
          </w:sdtContent>
        </w:sdt>
        <w:sdt>
          <w:sdtPr>
            <w:rPr>
              <w:rFonts w:ascii="Franklin Gothic Book" w:eastAsia="Calibri" w:hAnsi="Franklin Gothic Book"/>
              <w:color w:val="000000"/>
              <w:sz w:val="18"/>
              <w:szCs w:val="18"/>
            </w:rPr>
            <w:id w:val="139089272"/>
            <w:placeholder>
              <w:docPart w:val="061510246CFD45FD83CBEB5105AB3E08"/>
            </w:placeholder>
            <w:text/>
          </w:sdtPr>
          <w:sdtEndPr/>
          <w:sdtContent>
            <w:p w:rsidR="00ED3C43" w:rsidRDefault="00ED3C43"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ab/>
                <w:t xml:space="preserve">                                                                                                                                         </w:t>
              </w:r>
            </w:p>
          </w:sdtContent>
        </w:sdt>
        <w:sdt>
          <w:sdtPr>
            <w:rPr>
              <w:rFonts w:ascii="Franklin Gothic Book" w:eastAsia="Calibri" w:hAnsi="Franklin Gothic Book"/>
              <w:color w:val="000000"/>
              <w:sz w:val="18"/>
              <w:szCs w:val="18"/>
            </w:rPr>
            <w:id w:val="-614051904"/>
            <w:placeholder>
              <w:docPart w:val="67908D1F4340472287B5EDBD66B9A7F9"/>
            </w:placeholder>
            <w:text/>
          </w:sdtPr>
          <w:sdtEndPr/>
          <w:sdtContent>
            <w:p w:rsidR="00ED3C43" w:rsidRDefault="00ED3C43"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Почто</w:t>
              </w:r>
              <w:r w:rsidR="006F005F">
                <w:rPr>
                  <w:rFonts w:ascii="Franklin Gothic Book" w:eastAsia="Calibri" w:hAnsi="Franklin Gothic Book"/>
                  <w:color w:val="000000"/>
                  <w:sz w:val="18"/>
                  <w:szCs w:val="18"/>
                </w:rPr>
                <w:t xml:space="preserve">вый адрес :                                                                       </w:t>
              </w:r>
              <w:r w:rsidR="00417E98">
                <w:rPr>
                  <w:rFonts w:ascii="Franklin Gothic Book" w:eastAsia="Calibri" w:hAnsi="Franklin Gothic Book"/>
                  <w:color w:val="000000"/>
                  <w:sz w:val="18"/>
                  <w:szCs w:val="18"/>
                </w:rPr>
                <w:tab/>
                <w:t xml:space="preserve"> </w:t>
              </w:r>
              <w:r>
                <w:rPr>
                  <w:rFonts w:ascii="Franklin Gothic Book" w:eastAsia="Calibri" w:hAnsi="Franklin Gothic Book"/>
                  <w:color w:val="000000"/>
                  <w:sz w:val="18"/>
                  <w:szCs w:val="18"/>
                </w:rPr>
                <w:t xml:space="preserve">Почтовый адрес: 426063, г. </w:t>
              </w:r>
              <w:proofErr w:type="spellStart"/>
              <w:r>
                <w:rPr>
                  <w:rFonts w:ascii="Franklin Gothic Book" w:eastAsia="Calibri" w:hAnsi="Franklin Gothic Book"/>
                  <w:color w:val="000000"/>
                  <w:sz w:val="18"/>
                  <w:szCs w:val="18"/>
                </w:rPr>
                <w:t>Ижевск,ул</w:t>
              </w:r>
              <w:proofErr w:type="spellEnd"/>
              <w:r>
                <w:rPr>
                  <w:rFonts w:ascii="Franklin Gothic Book" w:eastAsia="Calibri" w:hAnsi="Franklin Gothic Book"/>
                  <w:color w:val="000000"/>
                  <w:sz w:val="18"/>
                  <w:szCs w:val="18"/>
                </w:rPr>
                <w:t>. Оржоникидзе,2</w:t>
              </w:r>
            </w:p>
          </w:sdtContent>
        </w:sdt>
        <w:p w:rsidR="00405072" w:rsidRDefault="006F005F"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ИНН                               </w:t>
          </w:r>
          <w:r w:rsidR="00417E98">
            <w:rPr>
              <w:rFonts w:ascii="Franklin Gothic Book" w:eastAsia="Calibri" w:hAnsi="Franklin Gothic Book"/>
              <w:color w:val="000000"/>
              <w:sz w:val="18"/>
              <w:szCs w:val="18"/>
            </w:rPr>
            <w:t xml:space="preserve">                            </w:t>
          </w:r>
          <w:r w:rsidR="00ED3C43">
            <w:rPr>
              <w:rFonts w:ascii="Franklin Gothic Book" w:eastAsia="Calibri" w:hAnsi="Franklin Gothic Book"/>
              <w:color w:val="000000"/>
              <w:sz w:val="18"/>
              <w:szCs w:val="18"/>
            </w:rPr>
            <w:t xml:space="preserve">              </w:t>
          </w:r>
          <w:r w:rsidR="00417E98">
            <w:rPr>
              <w:rFonts w:ascii="Franklin Gothic Book" w:eastAsia="Calibri" w:hAnsi="Franklin Gothic Book"/>
              <w:color w:val="000000"/>
              <w:sz w:val="18"/>
              <w:szCs w:val="18"/>
            </w:rPr>
            <w:t xml:space="preserve">                             </w:t>
          </w:r>
          <w:proofErr w:type="spellStart"/>
          <w:r w:rsidR="00ED3C43">
            <w:rPr>
              <w:rFonts w:ascii="Franklin Gothic Book" w:eastAsia="Calibri" w:hAnsi="Franklin Gothic Book"/>
              <w:color w:val="000000"/>
              <w:sz w:val="18"/>
              <w:szCs w:val="18"/>
            </w:rPr>
            <w:t>ИНН</w:t>
          </w:r>
          <w:proofErr w:type="spellEnd"/>
          <w:r w:rsidR="00ED3C43">
            <w:rPr>
              <w:rFonts w:ascii="Franklin Gothic Book" w:eastAsia="Calibri" w:hAnsi="Franklin Gothic Book"/>
              <w:color w:val="000000"/>
              <w:sz w:val="18"/>
              <w:szCs w:val="18"/>
            </w:rPr>
            <w:t xml:space="preserve"> </w:t>
          </w:r>
          <w:proofErr w:type="gramStart"/>
          <w:r w:rsidR="00ED3C43">
            <w:rPr>
              <w:rFonts w:ascii="Franklin Gothic Book" w:eastAsia="Calibri" w:hAnsi="Franklin Gothic Book"/>
              <w:color w:val="000000"/>
              <w:sz w:val="18"/>
              <w:szCs w:val="18"/>
            </w:rPr>
            <w:t>1835012826  КПП</w:t>
          </w:r>
          <w:proofErr w:type="gramEnd"/>
          <w:r w:rsidR="00ED3C43">
            <w:rPr>
              <w:rFonts w:ascii="Franklin Gothic Book" w:eastAsia="Calibri" w:hAnsi="Franklin Gothic Book"/>
              <w:color w:val="000000"/>
              <w:sz w:val="18"/>
              <w:szCs w:val="18"/>
            </w:rPr>
            <w:t xml:space="preserve"> 183650001</w:t>
          </w:r>
        </w:p>
        <w:sdt>
          <w:sdtPr>
            <w:rPr>
              <w:rFonts w:ascii="Franklin Gothic Book" w:eastAsia="Calibri" w:hAnsi="Franklin Gothic Book"/>
              <w:color w:val="000000"/>
              <w:sz w:val="18"/>
              <w:szCs w:val="18"/>
            </w:rPr>
            <w:id w:val="366570931"/>
            <w:placeholder>
              <w:docPart w:val="A9CE04C167784FA1A131E97411B4AF4B"/>
            </w:placeholder>
            <w:text/>
          </w:sdtPr>
          <w:sdtEndPr/>
          <w:sdtContent>
            <w:p w:rsidR="00ED3C43" w:rsidRDefault="006F005F"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р/с                                                </w:t>
              </w:r>
              <w:r w:rsidR="00ED3C43">
                <w:rPr>
                  <w:rFonts w:ascii="Franklin Gothic Book" w:eastAsia="Calibri" w:hAnsi="Franklin Gothic Book"/>
                  <w:color w:val="000000"/>
                  <w:sz w:val="18"/>
                  <w:szCs w:val="18"/>
                </w:rPr>
                <w:t xml:space="preserve">                                                         р/с </w:t>
              </w:r>
              <w:r w:rsidR="00ED3C43" w:rsidRPr="00474D4D">
                <w:rPr>
                  <w:rFonts w:ascii="Franklin Gothic Book" w:eastAsia="Calibri" w:hAnsi="Franklin Gothic Book"/>
                  <w:color w:val="000000"/>
                  <w:sz w:val="18"/>
                  <w:szCs w:val="18"/>
                </w:rPr>
                <w:t>40702810672000000784</w:t>
              </w:r>
              <w:r w:rsidR="00ED3C43">
                <w:rPr>
                  <w:rFonts w:ascii="Franklin Gothic Book" w:eastAsia="Calibri" w:hAnsi="Franklin Gothic Book"/>
                  <w:color w:val="000000"/>
                  <w:sz w:val="18"/>
                  <w:szCs w:val="18"/>
                </w:rPr>
                <w:t xml:space="preserve"> </w:t>
              </w:r>
            </w:p>
          </w:sdtContent>
        </w:sdt>
        <w:sdt>
          <w:sdtPr>
            <w:rPr>
              <w:rFonts w:ascii="Franklin Gothic Book" w:eastAsia="Calibri" w:hAnsi="Franklin Gothic Book"/>
              <w:color w:val="000000"/>
              <w:sz w:val="18"/>
              <w:szCs w:val="18"/>
            </w:rPr>
            <w:id w:val="2041313587"/>
            <w:placeholder>
              <w:docPart w:val="9A9CC2DAEDFA4D58B6BB86F7C035615D"/>
            </w:placeholder>
            <w:text/>
          </w:sdtPr>
          <w:sdtEndPr/>
          <w:sdtContent>
            <w:p w:rsidR="00ED3C43" w:rsidRDefault="006F005F" w:rsidP="00ED3C43">
              <w:pPr>
                <w:ind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r w:rsidR="00ED3C43">
                <w:rPr>
                  <w:rFonts w:ascii="Franklin Gothic Book" w:eastAsia="Calibri" w:hAnsi="Franklin Gothic Book"/>
                  <w:color w:val="000000"/>
                  <w:sz w:val="18"/>
                  <w:szCs w:val="18"/>
                </w:rPr>
                <w:t xml:space="preserve"> </w:t>
              </w:r>
              <w:r w:rsidR="00417E98">
                <w:rPr>
                  <w:rFonts w:ascii="Franklin Gothic Book" w:eastAsia="Calibri" w:hAnsi="Franklin Gothic Book"/>
                  <w:color w:val="000000"/>
                  <w:sz w:val="18"/>
                  <w:szCs w:val="18"/>
                </w:rPr>
                <w:t xml:space="preserve">            </w:t>
              </w:r>
              <w:r w:rsidR="00ED3C43" w:rsidRPr="002C37CD">
                <w:rPr>
                  <w:rFonts w:ascii="Franklin Gothic Book" w:eastAsia="Calibri" w:hAnsi="Franklin Gothic Book"/>
                  <w:color w:val="000000"/>
                  <w:sz w:val="18"/>
                  <w:szCs w:val="18"/>
                </w:rPr>
                <w:t xml:space="preserve">в Челябинском отделении 8597 ПАО Сбербанк </w:t>
              </w:r>
              <w:proofErr w:type="spellStart"/>
              <w:r w:rsidR="00ED3C43" w:rsidRPr="002C37CD">
                <w:rPr>
                  <w:rFonts w:ascii="Franklin Gothic Book" w:eastAsia="Calibri" w:hAnsi="Franklin Gothic Book"/>
                  <w:color w:val="000000"/>
                  <w:sz w:val="18"/>
                  <w:szCs w:val="18"/>
                </w:rPr>
                <w:t>г.Челябинск</w:t>
              </w:r>
              <w:proofErr w:type="spellEnd"/>
              <w:r w:rsidR="00ED3C43">
                <w:rPr>
                  <w:rFonts w:ascii="Franklin Gothic Book" w:eastAsia="Calibri" w:hAnsi="Franklin Gothic Book"/>
                  <w:color w:val="000000"/>
                  <w:sz w:val="18"/>
                  <w:szCs w:val="18"/>
                </w:rPr>
                <w:t xml:space="preserve">  </w:t>
              </w:r>
            </w:p>
          </w:sdtContent>
        </w:sdt>
        <w:sdt>
          <w:sdtPr>
            <w:rPr>
              <w:rFonts w:ascii="Franklin Gothic Book" w:eastAsia="Calibri" w:hAnsi="Franklin Gothic Book"/>
              <w:color w:val="000000"/>
              <w:sz w:val="18"/>
              <w:szCs w:val="18"/>
            </w:rPr>
            <w:id w:val="-1230681158"/>
            <w:placeholder>
              <w:docPart w:val="CFA2069D89A6455E8122375E25B5D18D"/>
            </w:placeholder>
            <w:text/>
          </w:sdtPr>
          <w:sdtEndPr/>
          <w:sdtContent>
            <w:p w:rsidR="00ED3C43" w:rsidRDefault="006F005F"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к/с                                                </w:t>
              </w:r>
              <w:r w:rsidR="00ED3C43">
                <w:rPr>
                  <w:rFonts w:ascii="Franklin Gothic Book" w:eastAsia="Calibri" w:hAnsi="Franklin Gothic Book"/>
                  <w:color w:val="000000"/>
                  <w:sz w:val="18"/>
                  <w:szCs w:val="18"/>
                </w:rPr>
                <w:t xml:space="preserve">                                                         к/с  </w:t>
              </w:r>
              <w:r w:rsidR="00ED3C43" w:rsidRPr="00BA2F78">
                <w:rPr>
                  <w:rFonts w:ascii="Franklin Gothic Book" w:eastAsia="Calibri" w:hAnsi="Franklin Gothic Book"/>
                  <w:color w:val="000000"/>
                  <w:sz w:val="18"/>
                  <w:szCs w:val="18"/>
                </w:rPr>
                <w:t>30101810700000000602</w:t>
              </w:r>
              <w:r w:rsidR="00ED3C43">
                <w:rPr>
                  <w:rFonts w:ascii="Franklin Gothic Book" w:eastAsia="Calibri" w:hAnsi="Franklin Gothic Book"/>
                  <w:color w:val="000000"/>
                  <w:sz w:val="18"/>
                  <w:szCs w:val="18"/>
                </w:rPr>
                <w:t xml:space="preserve"> </w:t>
              </w:r>
            </w:p>
          </w:sdtContent>
        </w:sdt>
        <w:sdt>
          <w:sdtPr>
            <w:rPr>
              <w:rFonts w:ascii="Franklin Gothic Book" w:eastAsia="Calibri" w:hAnsi="Franklin Gothic Book"/>
              <w:color w:val="000000"/>
              <w:sz w:val="18"/>
              <w:szCs w:val="18"/>
            </w:rPr>
            <w:id w:val="795409492"/>
            <w:placeholder>
              <w:docPart w:val="FFB7413D7BC8444587F196D8BD7111CD"/>
            </w:placeholder>
            <w:text/>
          </w:sdtPr>
          <w:sdtEndPr/>
          <w:sdtContent>
            <w:p w:rsidR="00ED3C43" w:rsidRDefault="006F005F"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БИК                      </w:t>
              </w:r>
              <w:r w:rsidR="00ED3C43">
                <w:rPr>
                  <w:rFonts w:ascii="Franklin Gothic Book" w:eastAsia="Calibri" w:hAnsi="Franklin Gothic Book"/>
                  <w:color w:val="000000"/>
                  <w:sz w:val="18"/>
                  <w:szCs w:val="18"/>
                </w:rPr>
                <w:t xml:space="preserve">                                                                                  </w:t>
              </w:r>
              <w:proofErr w:type="spellStart"/>
              <w:r w:rsidR="00ED3C43">
                <w:rPr>
                  <w:rFonts w:ascii="Franklin Gothic Book" w:eastAsia="Calibri" w:hAnsi="Franklin Gothic Book"/>
                  <w:color w:val="000000"/>
                  <w:sz w:val="18"/>
                  <w:szCs w:val="18"/>
                </w:rPr>
                <w:t>БИК</w:t>
              </w:r>
              <w:proofErr w:type="spellEnd"/>
              <w:r w:rsidR="00ED3C43">
                <w:rPr>
                  <w:rFonts w:ascii="Franklin Gothic Book" w:eastAsia="Calibri" w:hAnsi="Franklin Gothic Book"/>
                  <w:color w:val="000000"/>
                  <w:sz w:val="18"/>
                  <w:szCs w:val="18"/>
                </w:rPr>
                <w:t xml:space="preserve">  </w:t>
              </w:r>
              <w:r w:rsidR="00ED3C43" w:rsidRPr="00C14F2D">
                <w:rPr>
                  <w:rFonts w:ascii="Franklin Gothic Book" w:eastAsia="Calibri" w:hAnsi="Franklin Gothic Book"/>
                  <w:color w:val="000000"/>
                  <w:sz w:val="18"/>
                  <w:szCs w:val="18"/>
                </w:rPr>
                <w:t>047501602</w:t>
              </w:r>
            </w:p>
          </w:sdtContent>
        </w:sdt>
        <w:sdt>
          <w:sdtPr>
            <w:rPr>
              <w:rFonts w:ascii="Franklin Gothic Book" w:eastAsia="Calibri" w:hAnsi="Franklin Gothic Book"/>
              <w:color w:val="000000"/>
              <w:sz w:val="18"/>
              <w:szCs w:val="18"/>
            </w:rPr>
            <w:id w:val="2132433071"/>
            <w:placeholder>
              <w:docPart w:val="7784EE1E9FF34295800FAF2CE02A8954"/>
            </w:placeholder>
            <w:text/>
          </w:sdtPr>
          <w:sdtEndPr/>
          <w:sdtContent>
            <w:p w:rsidR="00ED3C43" w:rsidRDefault="00417E98" w:rsidP="00ED3C43">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r w:rsidR="00ED3C43">
                <w:rPr>
                  <w:rFonts w:ascii="Franklin Gothic Book" w:eastAsia="Calibri" w:hAnsi="Franklin Gothic Book"/>
                  <w:color w:val="000000"/>
                  <w:sz w:val="18"/>
                  <w:szCs w:val="18"/>
                </w:rPr>
                <w:t xml:space="preserve">                                         </w:t>
              </w:r>
              <w:r w:rsidR="00ED3C43" w:rsidRPr="00BC3D85">
                <w:rPr>
                  <w:rFonts w:ascii="Franklin Gothic Book" w:eastAsia="Calibri" w:hAnsi="Franklin Gothic Book"/>
                  <w:color w:val="000000"/>
                  <w:sz w:val="18"/>
                  <w:szCs w:val="18"/>
                </w:rPr>
                <w:t>ОКПО 05785537 ОГРН 1021801650804</w:t>
              </w:r>
              <w:r w:rsidR="00ED3C43">
                <w:rPr>
                  <w:rFonts w:ascii="Franklin Gothic Book" w:eastAsia="Calibri" w:hAnsi="Franklin Gothic Book"/>
                  <w:color w:val="000000"/>
                  <w:sz w:val="18"/>
                  <w:szCs w:val="18"/>
                </w:rPr>
                <w:t xml:space="preserve">                  </w:t>
              </w:r>
            </w:p>
          </w:sdtContent>
        </w:sdt>
        <w:p w:rsidR="00405072" w:rsidRDefault="00405072" w:rsidP="000962AC">
          <w:pPr>
            <w:ind w:left="57" w:right="-57"/>
            <w:rPr>
              <w:rFonts w:ascii="Franklin Gothic Book" w:eastAsia="Calibri" w:hAnsi="Franklin Gothic Book"/>
              <w:color w:val="000000"/>
              <w:sz w:val="18"/>
              <w:szCs w:val="18"/>
            </w:rPr>
          </w:pPr>
        </w:p>
        <w:p w:rsidR="00405072" w:rsidRDefault="00405072" w:rsidP="000962AC">
          <w:pPr>
            <w:ind w:left="57" w:right="-57"/>
            <w:rPr>
              <w:rFonts w:ascii="Franklin Gothic Book" w:eastAsia="Calibri" w:hAnsi="Franklin Gothic Book"/>
              <w:color w:val="000000"/>
              <w:sz w:val="18"/>
              <w:szCs w:val="18"/>
            </w:rPr>
          </w:pPr>
        </w:p>
        <w:tbl>
          <w:tblPr>
            <w:tblStyle w:val="af"/>
            <w:tblW w:w="10476"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238"/>
          </w:tblGrid>
          <w:tr w:rsidR="00405072" w:rsidTr="00417E98">
            <w:trPr>
              <w:trHeight w:val="279"/>
            </w:trPr>
            <w:tc>
              <w:tcPr>
                <w:tcW w:w="5238" w:type="dxa"/>
              </w:tcPr>
              <w:p w:rsidR="00405072" w:rsidRDefault="00405072" w:rsidP="00405072">
                <w:pPr>
                  <w:pStyle w:val="a4"/>
                  <w:rPr>
                    <w:rFonts w:ascii="Franklin Gothic Book" w:eastAsia="Calibri" w:hAnsi="Franklin Gothic Book"/>
                    <w:color w:val="000000"/>
                    <w:sz w:val="18"/>
                    <w:szCs w:val="18"/>
                  </w:rPr>
                </w:pPr>
              </w:p>
            </w:tc>
            <w:tc>
              <w:tcPr>
                <w:tcW w:w="5238" w:type="dxa"/>
              </w:tcPr>
              <w:p w:rsidR="00405072" w:rsidRDefault="00405072" w:rsidP="000962AC">
                <w:pPr>
                  <w:ind w:right="-57"/>
                  <w:rPr>
                    <w:rFonts w:ascii="Franklin Gothic Book" w:eastAsia="Calibri" w:hAnsi="Franklin Gothic Book"/>
                    <w:color w:val="000000"/>
                    <w:sz w:val="18"/>
                    <w:szCs w:val="18"/>
                  </w:rPr>
                </w:pPr>
              </w:p>
              <w:p w:rsidR="00405072" w:rsidRDefault="00405072" w:rsidP="000962AC">
                <w:pPr>
                  <w:ind w:right="-57"/>
                  <w:rPr>
                    <w:rFonts w:ascii="Franklin Gothic Book" w:eastAsia="Calibri" w:hAnsi="Franklin Gothic Book"/>
                    <w:color w:val="000000"/>
                    <w:sz w:val="18"/>
                    <w:szCs w:val="18"/>
                  </w:rPr>
                </w:pPr>
              </w:p>
            </w:tc>
          </w:tr>
        </w:tbl>
        <w:p w:rsidR="00EB2323" w:rsidRDefault="00CE48DA" w:rsidP="000962AC">
          <w:pPr>
            <w:ind w:left="57" w:right="-57"/>
            <w:rPr>
              <w:rFonts w:ascii="Franklin Gothic Book" w:eastAsia="Calibri" w:hAnsi="Franklin Gothic Book"/>
              <w:color w:val="000000"/>
              <w:sz w:val="18"/>
              <w:szCs w:val="18"/>
            </w:rPr>
          </w:pPr>
        </w:p>
      </w:sdtContent>
    </w:sdt>
    <w:p w:rsidR="00EB2323" w:rsidRDefault="00EB2323" w:rsidP="000962AC">
      <w:pPr>
        <w:ind w:left="57" w:right="-57"/>
        <w:rPr>
          <w:rFonts w:ascii="Franklin Gothic Book" w:eastAsia="Calibri" w:hAnsi="Franklin Gothic Book"/>
          <w:color w:val="000000"/>
          <w:sz w:val="18"/>
          <w:szCs w:val="18"/>
        </w:rPr>
      </w:pPr>
    </w:p>
    <w:p w:rsidR="00EB2323" w:rsidRDefault="00EB2323" w:rsidP="000962AC">
      <w:pPr>
        <w:ind w:left="57" w:right="-57"/>
        <w:rPr>
          <w:rFonts w:ascii="Franklin Gothic Book" w:eastAsia="Calibri" w:hAnsi="Franklin Gothic Book"/>
          <w:color w:val="000000"/>
          <w:sz w:val="18"/>
          <w:szCs w:val="18"/>
        </w:rPr>
      </w:pPr>
    </w:p>
    <w:p w:rsidR="00EB2323" w:rsidRDefault="00EB2323" w:rsidP="000962AC">
      <w:pPr>
        <w:ind w:left="57" w:right="-57"/>
        <w:rPr>
          <w:rFonts w:ascii="Franklin Gothic Book" w:eastAsia="Calibri" w:hAnsi="Franklin Gothic Book"/>
          <w:color w:val="000000"/>
          <w:sz w:val="18"/>
          <w:szCs w:val="18"/>
        </w:rPr>
      </w:pPr>
    </w:p>
    <w:p w:rsidR="00EB2323" w:rsidRDefault="00EB2323" w:rsidP="000962AC">
      <w:pPr>
        <w:ind w:left="57" w:right="-57"/>
        <w:rPr>
          <w:rFonts w:ascii="Franklin Gothic Book" w:eastAsia="Calibri" w:hAnsi="Franklin Gothic Book"/>
          <w:color w:val="000000"/>
          <w:sz w:val="18"/>
          <w:szCs w:val="18"/>
        </w:rPr>
      </w:pPr>
    </w:p>
    <w:p w:rsidR="00EB2323" w:rsidRDefault="00EB2323" w:rsidP="000962AC">
      <w:pPr>
        <w:ind w:left="57" w:right="-57"/>
        <w:rPr>
          <w:rFonts w:ascii="Franklin Gothic Book" w:eastAsia="Calibri" w:hAnsi="Franklin Gothic Book"/>
          <w:color w:val="000000"/>
          <w:sz w:val="18"/>
          <w:szCs w:val="18"/>
        </w:rPr>
      </w:pPr>
    </w:p>
    <w:p w:rsidR="00CD0F49" w:rsidRDefault="00CD0F49" w:rsidP="00CD0F49">
      <w:pPr>
        <w:ind w:left="57" w:right="-57"/>
        <w:rPr>
          <w:rFonts w:ascii="Franklin Gothic Book" w:eastAsia="Calibri" w:hAnsi="Franklin Gothic Book"/>
          <w:color w:val="000000"/>
          <w:sz w:val="18"/>
          <w:szCs w:val="18"/>
        </w:rPr>
      </w:pPr>
    </w:p>
    <w:p w:rsidR="00CD0F49" w:rsidRDefault="00CD0F49" w:rsidP="00CD0F49">
      <w:pPr>
        <w:ind w:left="57" w:right="-57"/>
        <w:rPr>
          <w:rFonts w:ascii="Franklin Gothic Book" w:eastAsia="Calibri" w:hAnsi="Franklin Gothic Book"/>
          <w:color w:val="000000"/>
          <w:sz w:val="18"/>
          <w:szCs w:val="18"/>
        </w:rPr>
      </w:pPr>
    </w:p>
    <w:p w:rsidR="00CD0F49" w:rsidRDefault="00CD0F49" w:rsidP="00CD0F49">
      <w:pPr>
        <w:ind w:left="57" w:right="-57"/>
        <w:rPr>
          <w:rFonts w:ascii="Franklin Gothic Book" w:eastAsia="Calibri" w:hAnsi="Franklin Gothic Book"/>
          <w:color w:val="000000"/>
          <w:sz w:val="18"/>
          <w:szCs w:val="18"/>
        </w:rPr>
      </w:pPr>
    </w:p>
    <w:p w:rsidR="00CD0F49" w:rsidRDefault="00CD0F49" w:rsidP="00CD0F49">
      <w:pPr>
        <w:ind w:left="57" w:right="-57"/>
        <w:rPr>
          <w:rFonts w:ascii="Franklin Gothic Book" w:eastAsia="Calibri" w:hAnsi="Franklin Gothic Book"/>
          <w:color w:val="000000"/>
          <w:sz w:val="18"/>
          <w:szCs w:val="18"/>
        </w:rPr>
      </w:pP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5048EA">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rPr>
          <w:rFonts w:ascii="Franklin Gothic Book" w:eastAsia="Calibri" w:hAnsi="Franklin Gothic Book"/>
          <w:color w:val="000000"/>
          <w:sz w:val="18"/>
          <w:szCs w:val="18"/>
        </w:rPr>
      </w:pP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roofErr w:type="gramStart"/>
      <w:r>
        <w:rPr>
          <w:rFonts w:ascii="Franklin Gothic Book" w:eastAsia="Calibri" w:hAnsi="Franklin Gothic Book"/>
          <w:color w:val="000000"/>
          <w:sz w:val="18"/>
          <w:szCs w:val="18"/>
        </w:rPr>
        <w:t xml:space="preserve">Поставщик»   </w:t>
      </w:r>
      <w:proofErr w:type="gramEnd"/>
      <w:r>
        <w:rPr>
          <w:rFonts w:ascii="Franklin Gothic Book" w:eastAsia="Calibri" w:hAnsi="Franklin Gothic Book"/>
          <w:color w:val="000000"/>
          <w:sz w:val="18"/>
          <w:szCs w:val="18"/>
        </w:rPr>
        <w:t xml:space="preserve">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w:t>
      </w:r>
      <w:r w:rsidR="00CD0F49" w:rsidRPr="00CD0F49">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«Покупатель»</w:t>
      </w:r>
    </w:p>
    <w:sdt>
      <w:sdtPr>
        <w:rPr>
          <w:rFonts w:ascii="Franklin Gothic Book" w:eastAsia="Calibri" w:hAnsi="Franklin Gothic Book"/>
          <w:color w:val="000000"/>
          <w:sz w:val="18"/>
          <w:szCs w:val="18"/>
        </w:rPr>
        <w:id w:val="314300354"/>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sidRPr="00CD0F49">
            <w:rPr>
              <w:rFonts w:ascii="Franklin Gothic Book" w:eastAsia="Calibri" w:hAnsi="Franklin Gothic Book"/>
              <w:color w:val="000000"/>
              <w:sz w:val="18"/>
              <w:szCs w:val="18"/>
            </w:rPr>
            <w:t xml:space="preserve">    _________________________                                     </w:t>
          </w:r>
          <w:r w:rsidR="00CD0F49" w:rsidRPr="00CD0F49">
            <w:rPr>
              <w:rFonts w:ascii="Franklin Gothic Book" w:eastAsia="Calibri" w:hAnsi="Franklin Gothic Book"/>
              <w:color w:val="000000"/>
              <w:sz w:val="18"/>
              <w:szCs w:val="18"/>
            </w:rPr>
            <w:t xml:space="preserve">            </w:t>
          </w:r>
          <w:r w:rsidRPr="00CD0F49">
            <w:rPr>
              <w:rFonts w:ascii="Franklin Gothic Book" w:eastAsia="Calibri" w:hAnsi="Franklin Gothic Book"/>
              <w:color w:val="000000"/>
              <w:sz w:val="18"/>
              <w:szCs w:val="18"/>
            </w:rPr>
            <w:t xml:space="preserve">  ________________________</w:t>
          </w:r>
        </w:p>
      </w:sdtContent>
    </w:sdt>
    <w:sdt>
      <w:sdtPr>
        <w:rPr>
          <w:rFonts w:ascii="Franklin Gothic Book" w:eastAsia="Calibri" w:hAnsi="Franklin Gothic Book"/>
          <w:color w:val="000000"/>
          <w:sz w:val="18"/>
          <w:szCs w:val="18"/>
        </w:rPr>
        <w:id w:val="11810104"/>
        <w:placeholder>
          <w:docPart w:val="DefaultPlaceholder_1082065158"/>
        </w:placeholder>
        <w:text/>
      </w:sdtPr>
      <w:sdtEndPr/>
      <w:sdtContent>
        <w:p w:rsidR="000962AC" w:rsidRDefault="00CE48DA" w:rsidP="00976E01">
          <w:pPr>
            <w:ind w:right="-57"/>
            <w:rPr>
              <w:rFonts w:ascii="Franklin Gothic Book" w:eastAsia="Calibri" w:hAnsi="Franklin Gothic Book"/>
              <w:color w:val="000000"/>
              <w:sz w:val="18"/>
              <w:szCs w:val="18"/>
            </w:rPr>
          </w:pP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М.П</w:t>
      </w: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Pr="002E1CB5" w:rsidRDefault="000962AC" w:rsidP="000962AC">
      <w:pPr>
        <w:jc w:val="both"/>
      </w:pPr>
    </w:p>
    <w:p w:rsidR="00FB7727" w:rsidRPr="002E1CB5" w:rsidRDefault="00FB7727" w:rsidP="000962AC">
      <w:pPr>
        <w:jc w:val="both"/>
      </w:pPr>
    </w:p>
    <w:sectPr w:rsidR="00FB7727" w:rsidRPr="002E1CB5" w:rsidSect="00A93C17">
      <w:footnotePr>
        <w:pos w:val="beneathText"/>
      </w:footnotePr>
      <w:type w:val="continuous"/>
      <w:pgSz w:w="11905" w:h="16837" w:code="9"/>
      <w:pgMar w:top="851" w:right="423" w:bottom="851" w:left="993" w:header="53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8DA" w:rsidRDefault="00CE48DA">
      <w:r>
        <w:separator/>
      </w:r>
    </w:p>
  </w:endnote>
  <w:endnote w:type="continuationSeparator" w:id="0">
    <w:p w:rsidR="00CE48DA" w:rsidRDefault="00CE4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2AC" w:rsidRPr="000962AC" w:rsidRDefault="000962AC">
    <w:pPr>
      <w:pStyle w:val="ad"/>
      <w:rPr>
        <w:sz w:val="16"/>
        <w:szCs w:val="16"/>
        <w:lang w:val="ru-RU"/>
      </w:rPr>
    </w:pPr>
    <w:proofErr w:type="gramStart"/>
    <w:r>
      <w:rPr>
        <w:sz w:val="16"/>
        <w:szCs w:val="16"/>
        <w:lang w:val="ru-RU"/>
      </w:rPr>
      <w:t>Рамочный  договор</w:t>
    </w:r>
    <w:proofErr w:type="gramEnd"/>
    <w:r>
      <w:rPr>
        <w:sz w:val="16"/>
        <w:szCs w:val="16"/>
        <w:lang w:val="ru-RU"/>
      </w:rPr>
      <w:t xml:space="preserve">  с самовывозом</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8DA" w:rsidRDefault="00CE48DA">
      <w:r>
        <w:separator/>
      </w:r>
    </w:p>
  </w:footnote>
  <w:footnote w:type="continuationSeparator" w:id="0">
    <w:p w:rsidR="00CE48DA" w:rsidRDefault="00CE4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3"/>
    <w:multiLevelType w:val="singleLevel"/>
    <w:tmpl w:val="00000003"/>
    <w:lvl w:ilvl="0">
      <w:start w:val="1"/>
      <w:numFmt w:val="bullet"/>
      <w:lvlText w:val=""/>
      <w:lvlJc w:val="left"/>
      <w:pPr>
        <w:ind w:left="720" w:hanging="360"/>
      </w:pPr>
      <w:rPr>
        <w:rFonts w:ascii="Symbol" w:hAnsi="Symbol"/>
      </w:rPr>
    </w:lvl>
  </w:abstractNum>
  <w:abstractNum w:abstractNumId="3" w15:restartNumberingAfterBreak="0">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15:restartNumberingAfterBreak="0">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15:restartNumberingAfterBreak="0">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15:restartNumberingAfterBreak="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15:restartNumberingAfterBreak="0">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15:restartNumberingAfterBreak="0">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15:restartNumberingAfterBreak="0">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15:restartNumberingAfterBreak="0">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15:restartNumberingAfterBreak="0">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15:restartNumberingAfterBreak="0">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15:restartNumberingAfterBreak="0">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15:restartNumberingAfterBreak="0">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15:restartNumberingAfterBreak="0">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15:restartNumberingAfterBreak="0">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15:restartNumberingAfterBreak="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15:restartNumberingAfterBreak="0">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15:restartNumberingAfterBreak="0">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15:restartNumberingAfterBreak="0">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d3zzNrcV9+34s4aZdM4X5sVTn8=" w:salt="G0j517FPzhx/hNUlLNRWxw=="/>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30B20"/>
    <w:rsid w:val="00030F0E"/>
    <w:rsid w:val="00034110"/>
    <w:rsid w:val="00034F3A"/>
    <w:rsid w:val="0003650A"/>
    <w:rsid w:val="00041503"/>
    <w:rsid w:val="0004278B"/>
    <w:rsid w:val="00046324"/>
    <w:rsid w:val="000476BA"/>
    <w:rsid w:val="00047885"/>
    <w:rsid w:val="000561B7"/>
    <w:rsid w:val="000576D2"/>
    <w:rsid w:val="000579D2"/>
    <w:rsid w:val="00061FEF"/>
    <w:rsid w:val="00062835"/>
    <w:rsid w:val="000655DE"/>
    <w:rsid w:val="00070C42"/>
    <w:rsid w:val="00071B4E"/>
    <w:rsid w:val="00074672"/>
    <w:rsid w:val="00077A92"/>
    <w:rsid w:val="00077F7E"/>
    <w:rsid w:val="00077F98"/>
    <w:rsid w:val="00085FD0"/>
    <w:rsid w:val="000871CF"/>
    <w:rsid w:val="000937A8"/>
    <w:rsid w:val="0009493C"/>
    <w:rsid w:val="000962AC"/>
    <w:rsid w:val="000A2A75"/>
    <w:rsid w:val="000A5EC3"/>
    <w:rsid w:val="000A7772"/>
    <w:rsid w:val="000B02C0"/>
    <w:rsid w:val="000B5E85"/>
    <w:rsid w:val="000B6D7E"/>
    <w:rsid w:val="000D474F"/>
    <w:rsid w:val="000D4AD7"/>
    <w:rsid w:val="000E0D0F"/>
    <w:rsid w:val="000E123B"/>
    <w:rsid w:val="000E3AF1"/>
    <w:rsid w:val="000E4CA7"/>
    <w:rsid w:val="000F22D3"/>
    <w:rsid w:val="000F27FB"/>
    <w:rsid w:val="000F457E"/>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E89"/>
    <w:rsid w:val="001A61B5"/>
    <w:rsid w:val="001A6312"/>
    <w:rsid w:val="001A641F"/>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32B2"/>
    <w:rsid w:val="002244A2"/>
    <w:rsid w:val="00226F71"/>
    <w:rsid w:val="00231EEB"/>
    <w:rsid w:val="0023446E"/>
    <w:rsid w:val="00240E2A"/>
    <w:rsid w:val="00241693"/>
    <w:rsid w:val="002442E1"/>
    <w:rsid w:val="00246284"/>
    <w:rsid w:val="0025282E"/>
    <w:rsid w:val="0025358F"/>
    <w:rsid w:val="002538A2"/>
    <w:rsid w:val="00256A4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134B"/>
    <w:rsid w:val="002848A7"/>
    <w:rsid w:val="002923D4"/>
    <w:rsid w:val="002947D4"/>
    <w:rsid w:val="00294F97"/>
    <w:rsid w:val="002977DE"/>
    <w:rsid w:val="002A017D"/>
    <w:rsid w:val="002A2188"/>
    <w:rsid w:val="002A3010"/>
    <w:rsid w:val="002A3AA6"/>
    <w:rsid w:val="002A3D95"/>
    <w:rsid w:val="002A5ABA"/>
    <w:rsid w:val="002A64E3"/>
    <w:rsid w:val="002A65A7"/>
    <w:rsid w:val="002B218A"/>
    <w:rsid w:val="002B3262"/>
    <w:rsid w:val="002B3BBE"/>
    <w:rsid w:val="002B4338"/>
    <w:rsid w:val="002B5320"/>
    <w:rsid w:val="002B6147"/>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4831"/>
    <w:rsid w:val="00334886"/>
    <w:rsid w:val="00335224"/>
    <w:rsid w:val="0033549B"/>
    <w:rsid w:val="00335831"/>
    <w:rsid w:val="00336C57"/>
    <w:rsid w:val="00347C16"/>
    <w:rsid w:val="003504F0"/>
    <w:rsid w:val="003512F0"/>
    <w:rsid w:val="0035260A"/>
    <w:rsid w:val="00352765"/>
    <w:rsid w:val="00355C6A"/>
    <w:rsid w:val="00356B97"/>
    <w:rsid w:val="00357A11"/>
    <w:rsid w:val="003624FB"/>
    <w:rsid w:val="00363247"/>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C7901"/>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5072"/>
    <w:rsid w:val="004065E1"/>
    <w:rsid w:val="00406C88"/>
    <w:rsid w:val="00410B74"/>
    <w:rsid w:val="00416213"/>
    <w:rsid w:val="00416635"/>
    <w:rsid w:val="0041713D"/>
    <w:rsid w:val="00417E98"/>
    <w:rsid w:val="004207D0"/>
    <w:rsid w:val="00426BE9"/>
    <w:rsid w:val="00426CB8"/>
    <w:rsid w:val="004300BD"/>
    <w:rsid w:val="00431919"/>
    <w:rsid w:val="004323AF"/>
    <w:rsid w:val="0043421C"/>
    <w:rsid w:val="004446C8"/>
    <w:rsid w:val="0044742D"/>
    <w:rsid w:val="00452540"/>
    <w:rsid w:val="00453AF7"/>
    <w:rsid w:val="00454050"/>
    <w:rsid w:val="0045499E"/>
    <w:rsid w:val="004600D9"/>
    <w:rsid w:val="00460AA1"/>
    <w:rsid w:val="004651C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868"/>
    <w:rsid w:val="004C6B1A"/>
    <w:rsid w:val="004C7672"/>
    <w:rsid w:val="004D0431"/>
    <w:rsid w:val="004D089F"/>
    <w:rsid w:val="004D0919"/>
    <w:rsid w:val="004D09F6"/>
    <w:rsid w:val="004D2142"/>
    <w:rsid w:val="004D2172"/>
    <w:rsid w:val="004D28A5"/>
    <w:rsid w:val="004D2DAC"/>
    <w:rsid w:val="004D5086"/>
    <w:rsid w:val="004E1C2E"/>
    <w:rsid w:val="004E2BF7"/>
    <w:rsid w:val="004E305A"/>
    <w:rsid w:val="004E3948"/>
    <w:rsid w:val="004E7234"/>
    <w:rsid w:val="00502C9D"/>
    <w:rsid w:val="00503833"/>
    <w:rsid w:val="005048EA"/>
    <w:rsid w:val="005050F1"/>
    <w:rsid w:val="005109E0"/>
    <w:rsid w:val="0051259D"/>
    <w:rsid w:val="005134D8"/>
    <w:rsid w:val="005149EB"/>
    <w:rsid w:val="0051748C"/>
    <w:rsid w:val="0052037B"/>
    <w:rsid w:val="005208F3"/>
    <w:rsid w:val="0052232E"/>
    <w:rsid w:val="00524D35"/>
    <w:rsid w:val="0052621C"/>
    <w:rsid w:val="00531010"/>
    <w:rsid w:val="00533402"/>
    <w:rsid w:val="0053453C"/>
    <w:rsid w:val="00534781"/>
    <w:rsid w:val="00535CD2"/>
    <w:rsid w:val="00535ED6"/>
    <w:rsid w:val="00537871"/>
    <w:rsid w:val="005423CB"/>
    <w:rsid w:val="00545015"/>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8D9"/>
    <w:rsid w:val="00586E87"/>
    <w:rsid w:val="00590C92"/>
    <w:rsid w:val="00591852"/>
    <w:rsid w:val="00594752"/>
    <w:rsid w:val="0059495A"/>
    <w:rsid w:val="00594E07"/>
    <w:rsid w:val="00596A40"/>
    <w:rsid w:val="005A0251"/>
    <w:rsid w:val="005A2B0C"/>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3409"/>
    <w:rsid w:val="005E3650"/>
    <w:rsid w:val="005F0643"/>
    <w:rsid w:val="005F107A"/>
    <w:rsid w:val="005F6DF8"/>
    <w:rsid w:val="00600668"/>
    <w:rsid w:val="00600E72"/>
    <w:rsid w:val="00601FF9"/>
    <w:rsid w:val="00602CA8"/>
    <w:rsid w:val="00605197"/>
    <w:rsid w:val="006057DC"/>
    <w:rsid w:val="00611A1D"/>
    <w:rsid w:val="00611D59"/>
    <w:rsid w:val="006135A1"/>
    <w:rsid w:val="00621781"/>
    <w:rsid w:val="00623068"/>
    <w:rsid w:val="006276D2"/>
    <w:rsid w:val="00630A88"/>
    <w:rsid w:val="00632EAA"/>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C7733"/>
    <w:rsid w:val="006D1578"/>
    <w:rsid w:val="006D1BAE"/>
    <w:rsid w:val="006D392C"/>
    <w:rsid w:val="006E2A99"/>
    <w:rsid w:val="006E49C6"/>
    <w:rsid w:val="006E5A95"/>
    <w:rsid w:val="006F005F"/>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2704"/>
    <w:rsid w:val="00743219"/>
    <w:rsid w:val="007469A0"/>
    <w:rsid w:val="00755BDF"/>
    <w:rsid w:val="00756653"/>
    <w:rsid w:val="007567E5"/>
    <w:rsid w:val="00762E55"/>
    <w:rsid w:val="00763069"/>
    <w:rsid w:val="00763747"/>
    <w:rsid w:val="0076446B"/>
    <w:rsid w:val="007645E5"/>
    <w:rsid w:val="00764FE4"/>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E3103"/>
    <w:rsid w:val="007E4246"/>
    <w:rsid w:val="007E4947"/>
    <w:rsid w:val="007F0468"/>
    <w:rsid w:val="007F1859"/>
    <w:rsid w:val="007F2109"/>
    <w:rsid w:val="007F2BAB"/>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7405"/>
    <w:rsid w:val="00860CD0"/>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9D2"/>
    <w:rsid w:val="00894DC7"/>
    <w:rsid w:val="0089580C"/>
    <w:rsid w:val="008A05C0"/>
    <w:rsid w:val="008A106B"/>
    <w:rsid w:val="008A174D"/>
    <w:rsid w:val="008A2C79"/>
    <w:rsid w:val="008A499C"/>
    <w:rsid w:val="008A4D40"/>
    <w:rsid w:val="008A51E5"/>
    <w:rsid w:val="008A6EDF"/>
    <w:rsid w:val="008A761F"/>
    <w:rsid w:val="008B0B34"/>
    <w:rsid w:val="008B244A"/>
    <w:rsid w:val="008B3249"/>
    <w:rsid w:val="008B454B"/>
    <w:rsid w:val="008B45A5"/>
    <w:rsid w:val="008B6462"/>
    <w:rsid w:val="008C10DD"/>
    <w:rsid w:val="008C2126"/>
    <w:rsid w:val="008C6B64"/>
    <w:rsid w:val="008C6BB6"/>
    <w:rsid w:val="008C7ABF"/>
    <w:rsid w:val="008D3CC8"/>
    <w:rsid w:val="008D437B"/>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54A63"/>
    <w:rsid w:val="00961207"/>
    <w:rsid w:val="00962199"/>
    <w:rsid w:val="00970097"/>
    <w:rsid w:val="00970352"/>
    <w:rsid w:val="0097505A"/>
    <w:rsid w:val="00976E01"/>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E5C67"/>
    <w:rsid w:val="00A002DD"/>
    <w:rsid w:val="00A01493"/>
    <w:rsid w:val="00A02B29"/>
    <w:rsid w:val="00A02ECB"/>
    <w:rsid w:val="00A034CF"/>
    <w:rsid w:val="00A05CA9"/>
    <w:rsid w:val="00A0662F"/>
    <w:rsid w:val="00A128B6"/>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3C17"/>
    <w:rsid w:val="00A97B8A"/>
    <w:rsid w:val="00AA2889"/>
    <w:rsid w:val="00AA45E5"/>
    <w:rsid w:val="00AA771B"/>
    <w:rsid w:val="00AB7A53"/>
    <w:rsid w:val="00AC1C60"/>
    <w:rsid w:val="00AC3CBC"/>
    <w:rsid w:val="00AC433C"/>
    <w:rsid w:val="00AC75D4"/>
    <w:rsid w:val="00AD1693"/>
    <w:rsid w:val="00AD426C"/>
    <w:rsid w:val="00AD4E8F"/>
    <w:rsid w:val="00AD793E"/>
    <w:rsid w:val="00AE0048"/>
    <w:rsid w:val="00AE0DDE"/>
    <w:rsid w:val="00AE0E64"/>
    <w:rsid w:val="00AE14C6"/>
    <w:rsid w:val="00AE683F"/>
    <w:rsid w:val="00AE7624"/>
    <w:rsid w:val="00B00D3E"/>
    <w:rsid w:val="00B05E45"/>
    <w:rsid w:val="00B07CCD"/>
    <w:rsid w:val="00B15BD7"/>
    <w:rsid w:val="00B2065B"/>
    <w:rsid w:val="00B22C40"/>
    <w:rsid w:val="00B23DF2"/>
    <w:rsid w:val="00B333F3"/>
    <w:rsid w:val="00B35345"/>
    <w:rsid w:val="00B367BD"/>
    <w:rsid w:val="00B402C6"/>
    <w:rsid w:val="00B4056C"/>
    <w:rsid w:val="00B42342"/>
    <w:rsid w:val="00B50EEA"/>
    <w:rsid w:val="00B51E14"/>
    <w:rsid w:val="00B51F6E"/>
    <w:rsid w:val="00B53100"/>
    <w:rsid w:val="00B53AB2"/>
    <w:rsid w:val="00B60454"/>
    <w:rsid w:val="00B604CA"/>
    <w:rsid w:val="00B61DC1"/>
    <w:rsid w:val="00B65BB1"/>
    <w:rsid w:val="00B711FE"/>
    <w:rsid w:val="00B71D28"/>
    <w:rsid w:val="00B814FB"/>
    <w:rsid w:val="00B8161A"/>
    <w:rsid w:val="00B81993"/>
    <w:rsid w:val="00B86E39"/>
    <w:rsid w:val="00B9240C"/>
    <w:rsid w:val="00B9691B"/>
    <w:rsid w:val="00B9723E"/>
    <w:rsid w:val="00B9766D"/>
    <w:rsid w:val="00BA08B6"/>
    <w:rsid w:val="00BA286D"/>
    <w:rsid w:val="00BA2FB9"/>
    <w:rsid w:val="00BB0100"/>
    <w:rsid w:val="00BB02E2"/>
    <w:rsid w:val="00BB1F35"/>
    <w:rsid w:val="00BB6131"/>
    <w:rsid w:val="00BB6F17"/>
    <w:rsid w:val="00BB7794"/>
    <w:rsid w:val="00BC2145"/>
    <w:rsid w:val="00BD0044"/>
    <w:rsid w:val="00BD288A"/>
    <w:rsid w:val="00BD2C36"/>
    <w:rsid w:val="00BD346C"/>
    <w:rsid w:val="00BD5EA0"/>
    <w:rsid w:val="00BD77A7"/>
    <w:rsid w:val="00BE0125"/>
    <w:rsid w:val="00BE1064"/>
    <w:rsid w:val="00BE47D5"/>
    <w:rsid w:val="00BE4EDA"/>
    <w:rsid w:val="00BE7A7D"/>
    <w:rsid w:val="00BE7AEC"/>
    <w:rsid w:val="00BF33E0"/>
    <w:rsid w:val="00C00F74"/>
    <w:rsid w:val="00C00FDC"/>
    <w:rsid w:val="00C03D9E"/>
    <w:rsid w:val="00C046EE"/>
    <w:rsid w:val="00C04A38"/>
    <w:rsid w:val="00C07E8C"/>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2A15"/>
    <w:rsid w:val="00C5398B"/>
    <w:rsid w:val="00C54503"/>
    <w:rsid w:val="00C56E7C"/>
    <w:rsid w:val="00C6242B"/>
    <w:rsid w:val="00C62D42"/>
    <w:rsid w:val="00C62D4F"/>
    <w:rsid w:val="00C6549E"/>
    <w:rsid w:val="00C72912"/>
    <w:rsid w:val="00C806FA"/>
    <w:rsid w:val="00C80A34"/>
    <w:rsid w:val="00C81A58"/>
    <w:rsid w:val="00C81FB7"/>
    <w:rsid w:val="00C83EEB"/>
    <w:rsid w:val="00C85DE6"/>
    <w:rsid w:val="00C92968"/>
    <w:rsid w:val="00C9767F"/>
    <w:rsid w:val="00CA0E58"/>
    <w:rsid w:val="00CA0FCD"/>
    <w:rsid w:val="00CA563B"/>
    <w:rsid w:val="00CA6669"/>
    <w:rsid w:val="00CB0DE9"/>
    <w:rsid w:val="00CB4183"/>
    <w:rsid w:val="00CB7244"/>
    <w:rsid w:val="00CC3C9F"/>
    <w:rsid w:val="00CC41BC"/>
    <w:rsid w:val="00CC59CE"/>
    <w:rsid w:val="00CC5CF8"/>
    <w:rsid w:val="00CC60FD"/>
    <w:rsid w:val="00CC61D0"/>
    <w:rsid w:val="00CD0807"/>
    <w:rsid w:val="00CD0F49"/>
    <w:rsid w:val="00CD3376"/>
    <w:rsid w:val="00CD3DB8"/>
    <w:rsid w:val="00CD5EAA"/>
    <w:rsid w:val="00CE48DA"/>
    <w:rsid w:val="00CF26C4"/>
    <w:rsid w:val="00CF2F36"/>
    <w:rsid w:val="00CF3D19"/>
    <w:rsid w:val="00CF4D96"/>
    <w:rsid w:val="00CF5A87"/>
    <w:rsid w:val="00CF686D"/>
    <w:rsid w:val="00CF7980"/>
    <w:rsid w:val="00D00739"/>
    <w:rsid w:val="00D00C0F"/>
    <w:rsid w:val="00D02048"/>
    <w:rsid w:val="00D035EC"/>
    <w:rsid w:val="00D03F5D"/>
    <w:rsid w:val="00D060A2"/>
    <w:rsid w:val="00D07D59"/>
    <w:rsid w:val="00D10F72"/>
    <w:rsid w:val="00D1205B"/>
    <w:rsid w:val="00D17B3C"/>
    <w:rsid w:val="00D20E1E"/>
    <w:rsid w:val="00D223F7"/>
    <w:rsid w:val="00D234CB"/>
    <w:rsid w:val="00D25291"/>
    <w:rsid w:val="00D263BE"/>
    <w:rsid w:val="00D264D9"/>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80083"/>
    <w:rsid w:val="00D967E9"/>
    <w:rsid w:val="00DA0A2C"/>
    <w:rsid w:val="00DA1A35"/>
    <w:rsid w:val="00DA1C5D"/>
    <w:rsid w:val="00DA335A"/>
    <w:rsid w:val="00DA496B"/>
    <w:rsid w:val="00DA5CE7"/>
    <w:rsid w:val="00DA6368"/>
    <w:rsid w:val="00DC0193"/>
    <w:rsid w:val="00DC0E78"/>
    <w:rsid w:val="00DC42FC"/>
    <w:rsid w:val="00DC4A48"/>
    <w:rsid w:val="00DC6D60"/>
    <w:rsid w:val="00DE007C"/>
    <w:rsid w:val="00DE0278"/>
    <w:rsid w:val="00DE159E"/>
    <w:rsid w:val="00DE4139"/>
    <w:rsid w:val="00DE468E"/>
    <w:rsid w:val="00DF0A7E"/>
    <w:rsid w:val="00DF191F"/>
    <w:rsid w:val="00DF1E44"/>
    <w:rsid w:val="00DF6493"/>
    <w:rsid w:val="00E0324C"/>
    <w:rsid w:val="00E06283"/>
    <w:rsid w:val="00E0693D"/>
    <w:rsid w:val="00E135A3"/>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213"/>
    <w:rsid w:val="00E96749"/>
    <w:rsid w:val="00E96BDE"/>
    <w:rsid w:val="00EA19D8"/>
    <w:rsid w:val="00EA47D3"/>
    <w:rsid w:val="00EA5936"/>
    <w:rsid w:val="00EA606D"/>
    <w:rsid w:val="00EA6A2C"/>
    <w:rsid w:val="00EA6F75"/>
    <w:rsid w:val="00EA70DE"/>
    <w:rsid w:val="00EA776A"/>
    <w:rsid w:val="00EB07B9"/>
    <w:rsid w:val="00EB0B48"/>
    <w:rsid w:val="00EB2323"/>
    <w:rsid w:val="00EB49B7"/>
    <w:rsid w:val="00EB5929"/>
    <w:rsid w:val="00EB7E63"/>
    <w:rsid w:val="00EC3C7F"/>
    <w:rsid w:val="00EC4EF6"/>
    <w:rsid w:val="00EC68FD"/>
    <w:rsid w:val="00EC6DFF"/>
    <w:rsid w:val="00ED0208"/>
    <w:rsid w:val="00ED2B4E"/>
    <w:rsid w:val="00ED3C43"/>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50F41"/>
    <w:rsid w:val="00F527BD"/>
    <w:rsid w:val="00F55BBE"/>
    <w:rsid w:val="00F564CD"/>
    <w:rsid w:val="00F57165"/>
    <w:rsid w:val="00F60CBE"/>
    <w:rsid w:val="00F63FF1"/>
    <w:rsid w:val="00F64F81"/>
    <w:rsid w:val="00F74B4C"/>
    <w:rsid w:val="00F80270"/>
    <w:rsid w:val="00F81BC1"/>
    <w:rsid w:val="00F82902"/>
    <w:rsid w:val="00F83B8E"/>
    <w:rsid w:val="00F84DD4"/>
    <w:rsid w:val="00F857BD"/>
    <w:rsid w:val="00F86AC3"/>
    <w:rsid w:val="00F87467"/>
    <w:rsid w:val="00F90804"/>
    <w:rsid w:val="00F91A7A"/>
    <w:rsid w:val="00F9502E"/>
    <w:rsid w:val="00F97EB4"/>
    <w:rsid w:val="00FA22BC"/>
    <w:rsid w:val="00FA4763"/>
    <w:rsid w:val="00FA60D6"/>
    <w:rsid w:val="00FA799A"/>
    <w:rsid w:val="00FB169A"/>
    <w:rsid w:val="00FB2260"/>
    <w:rsid w:val="00FB2BF4"/>
    <w:rsid w:val="00FB66D0"/>
    <w:rsid w:val="00FB7727"/>
    <w:rsid w:val="00FC5B05"/>
    <w:rsid w:val="00FC6140"/>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14:docId w14:val="5EDAC541"/>
  <w15:docId w15:val="{D8E1569B-F995-442D-9625-DD1FA6E4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Заголовок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D0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32789">
      <w:bodyDiv w:val="1"/>
      <w:marLeft w:val="0"/>
      <w:marRight w:val="0"/>
      <w:marTop w:val="0"/>
      <w:marBottom w:val="0"/>
      <w:divBdr>
        <w:top w:val="none" w:sz="0" w:space="0" w:color="auto"/>
        <w:left w:val="none" w:sz="0" w:space="0" w:color="auto"/>
        <w:bottom w:val="none" w:sz="0" w:space="0" w:color="auto"/>
        <w:right w:val="none" w:sz="0" w:space="0" w:color="auto"/>
      </w:divBdr>
    </w:div>
    <w:div w:id="13072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2C3C7625-0161-4DC1-9346-20B1D92E6952}"/>
      </w:docPartPr>
      <w:docPartBody>
        <w:p w:rsidR="00E05DDA" w:rsidRDefault="005148DA">
          <w:r w:rsidRPr="009D0A28">
            <w:rPr>
              <w:rStyle w:val="a3"/>
            </w:rPr>
            <w:t>Место для ввода текста.</w:t>
          </w:r>
        </w:p>
      </w:docPartBody>
    </w:docPart>
    <w:docPart>
      <w:docPartPr>
        <w:name w:val="D586ABA6A90644D98AF3F44D26334A0C"/>
        <w:category>
          <w:name w:val="Общие"/>
          <w:gallery w:val="placeholder"/>
        </w:category>
        <w:types>
          <w:type w:val="bbPlcHdr"/>
        </w:types>
        <w:behaviors>
          <w:behavior w:val="content"/>
        </w:behaviors>
        <w:guid w:val="{6E2262D0-98BC-4A4C-9D66-CAFB3A1EF152}"/>
      </w:docPartPr>
      <w:docPartBody>
        <w:p w:rsidR="000A3F3E" w:rsidRDefault="00EB0936" w:rsidP="00EB0936">
          <w:pPr>
            <w:pStyle w:val="D586ABA6A90644D98AF3F44D26334A0C"/>
          </w:pPr>
          <w:r w:rsidRPr="009D0A28">
            <w:rPr>
              <w:rStyle w:val="a3"/>
            </w:rPr>
            <w:t>Место для ввода текста.</w:t>
          </w:r>
        </w:p>
      </w:docPartBody>
    </w:docPart>
    <w:docPart>
      <w:docPartPr>
        <w:name w:val="974E51B7F5C04F82A5197075F4905D13"/>
        <w:category>
          <w:name w:val="Общие"/>
          <w:gallery w:val="placeholder"/>
        </w:category>
        <w:types>
          <w:type w:val="bbPlcHdr"/>
        </w:types>
        <w:behaviors>
          <w:behavior w:val="content"/>
        </w:behaviors>
        <w:guid w:val="{8030CD96-6A95-47C2-9E05-A6D5C7DF4100}"/>
      </w:docPartPr>
      <w:docPartBody>
        <w:p w:rsidR="000A3F3E" w:rsidRDefault="00EB0936" w:rsidP="00EB0936">
          <w:pPr>
            <w:pStyle w:val="974E51B7F5C04F82A5197075F4905D13"/>
          </w:pPr>
          <w:r w:rsidRPr="009D0A28">
            <w:rPr>
              <w:rStyle w:val="a3"/>
            </w:rPr>
            <w:t>Место для ввода текста.</w:t>
          </w:r>
        </w:p>
      </w:docPartBody>
    </w:docPart>
    <w:docPart>
      <w:docPartPr>
        <w:name w:val="061510246CFD45FD83CBEB5105AB3E08"/>
        <w:category>
          <w:name w:val="Общие"/>
          <w:gallery w:val="placeholder"/>
        </w:category>
        <w:types>
          <w:type w:val="bbPlcHdr"/>
        </w:types>
        <w:behaviors>
          <w:behavior w:val="content"/>
        </w:behaviors>
        <w:guid w:val="{36D81978-DBFE-4AC3-B6F4-0EE03AEC19CB}"/>
      </w:docPartPr>
      <w:docPartBody>
        <w:p w:rsidR="000A3F3E" w:rsidRDefault="00EB0936" w:rsidP="00EB0936">
          <w:pPr>
            <w:pStyle w:val="061510246CFD45FD83CBEB5105AB3E08"/>
          </w:pPr>
          <w:r w:rsidRPr="009D0A28">
            <w:rPr>
              <w:rStyle w:val="a3"/>
            </w:rPr>
            <w:t>Место для ввода текста.</w:t>
          </w:r>
        </w:p>
      </w:docPartBody>
    </w:docPart>
    <w:docPart>
      <w:docPartPr>
        <w:name w:val="67908D1F4340472287B5EDBD66B9A7F9"/>
        <w:category>
          <w:name w:val="Общие"/>
          <w:gallery w:val="placeholder"/>
        </w:category>
        <w:types>
          <w:type w:val="bbPlcHdr"/>
        </w:types>
        <w:behaviors>
          <w:behavior w:val="content"/>
        </w:behaviors>
        <w:guid w:val="{D7D7761C-7EA7-4D2F-AE9D-482737F3634A}"/>
      </w:docPartPr>
      <w:docPartBody>
        <w:p w:rsidR="000A3F3E" w:rsidRDefault="00EB0936" w:rsidP="00EB0936">
          <w:pPr>
            <w:pStyle w:val="67908D1F4340472287B5EDBD66B9A7F9"/>
          </w:pPr>
          <w:r w:rsidRPr="009D0A28">
            <w:rPr>
              <w:rStyle w:val="a3"/>
            </w:rPr>
            <w:t>Место для ввода текста.</w:t>
          </w:r>
        </w:p>
      </w:docPartBody>
    </w:docPart>
    <w:docPart>
      <w:docPartPr>
        <w:name w:val="A9CE04C167784FA1A131E97411B4AF4B"/>
        <w:category>
          <w:name w:val="Общие"/>
          <w:gallery w:val="placeholder"/>
        </w:category>
        <w:types>
          <w:type w:val="bbPlcHdr"/>
        </w:types>
        <w:behaviors>
          <w:behavior w:val="content"/>
        </w:behaviors>
        <w:guid w:val="{329A2086-BF49-4135-8B01-6F199D5EA7FF}"/>
      </w:docPartPr>
      <w:docPartBody>
        <w:p w:rsidR="000A3F3E" w:rsidRDefault="00EB0936" w:rsidP="00EB0936">
          <w:pPr>
            <w:pStyle w:val="A9CE04C167784FA1A131E97411B4AF4B"/>
          </w:pPr>
          <w:r w:rsidRPr="009D0A28">
            <w:rPr>
              <w:rStyle w:val="a3"/>
            </w:rPr>
            <w:t>Место для ввода текста.</w:t>
          </w:r>
        </w:p>
      </w:docPartBody>
    </w:docPart>
    <w:docPart>
      <w:docPartPr>
        <w:name w:val="9A9CC2DAEDFA4D58B6BB86F7C035615D"/>
        <w:category>
          <w:name w:val="Общие"/>
          <w:gallery w:val="placeholder"/>
        </w:category>
        <w:types>
          <w:type w:val="bbPlcHdr"/>
        </w:types>
        <w:behaviors>
          <w:behavior w:val="content"/>
        </w:behaviors>
        <w:guid w:val="{11837723-2301-47D7-9EF2-4F661182F251}"/>
      </w:docPartPr>
      <w:docPartBody>
        <w:p w:rsidR="000A3F3E" w:rsidRDefault="00EB0936" w:rsidP="00EB0936">
          <w:pPr>
            <w:pStyle w:val="9A9CC2DAEDFA4D58B6BB86F7C035615D"/>
          </w:pPr>
          <w:r w:rsidRPr="009D0A28">
            <w:rPr>
              <w:rStyle w:val="a3"/>
            </w:rPr>
            <w:t>Место для ввода текста.</w:t>
          </w:r>
        </w:p>
      </w:docPartBody>
    </w:docPart>
    <w:docPart>
      <w:docPartPr>
        <w:name w:val="CFA2069D89A6455E8122375E25B5D18D"/>
        <w:category>
          <w:name w:val="Общие"/>
          <w:gallery w:val="placeholder"/>
        </w:category>
        <w:types>
          <w:type w:val="bbPlcHdr"/>
        </w:types>
        <w:behaviors>
          <w:behavior w:val="content"/>
        </w:behaviors>
        <w:guid w:val="{9F72BCE3-4EC2-488F-B714-1C51EA5F60F0}"/>
      </w:docPartPr>
      <w:docPartBody>
        <w:p w:rsidR="000A3F3E" w:rsidRDefault="00EB0936" w:rsidP="00EB0936">
          <w:pPr>
            <w:pStyle w:val="CFA2069D89A6455E8122375E25B5D18D"/>
          </w:pPr>
          <w:r w:rsidRPr="009D0A28">
            <w:rPr>
              <w:rStyle w:val="a3"/>
            </w:rPr>
            <w:t>Место для ввода текста.</w:t>
          </w:r>
        </w:p>
      </w:docPartBody>
    </w:docPart>
    <w:docPart>
      <w:docPartPr>
        <w:name w:val="FFB7413D7BC8444587F196D8BD7111CD"/>
        <w:category>
          <w:name w:val="Общие"/>
          <w:gallery w:val="placeholder"/>
        </w:category>
        <w:types>
          <w:type w:val="bbPlcHdr"/>
        </w:types>
        <w:behaviors>
          <w:behavior w:val="content"/>
        </w:behaviors>
        <w:guid w:val="{4B71EFCD-D7CD-4B87-B36D-F6C071AFE4D8}"/>
      </w:docPartPr>
      <w:docPartBody>
        <w:p w:rsidR="000A3F3E" w:rsidRDefault="00EB0936" w:rsidP="00EB0936">
          <w:pPr>
            <w:pStyle w:val="FFB7413D7BC8444587F196D8BD7111CD"/>
          </w:pPr>
          <w:r w:rsidRPr="009D0A28">
            <w:rPr>
              <w:rStyle w:val="a3"/>
            </w:rPr>
            <w:t>Место для ввода текста.</w:t>
          </w:r>
        </w:p>
      </w:docPartBody>
    </w:docPart>
    <w:docPart>
      <w:docPartPr>
        <w:name w:val="7784EE1E9FF34295800FAF2CE02A8954"/>
        <w:category>
          <w:name w:val="Общие"/>
          <w:gallery w:val="placeholder"/>
        </w:category>
        <w:types>
          <w:type w:val="bbPlcHdr"/>
        </w:types>
        <w:behaviors>
          <w:behavior w:val="content"/>
        </w:behaviors>
        <w:guid w:val="{916AEF2A-DD83-4087-B078-7ABC232B0B8D}"/>
      </w:docPartPr>
      <w:docPartBody>
        <w:p w:rsidR="000A3F3E" w:rsidRDefault="00EB0936" w:rsidP="00EB0936">
          <w:pPr>
            <w:pStyle w:val="7784EE1E9FF34295800FAF2CE02A8954"/>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DA"/>
    <w:rsid w:val="000A3F3E"/>
    <w:rsid w:val="00243CE7"/>
    <w:rsid w:val="00380961"/>
    <w:rsid w:val="005148DA"/>
    <w:rsid w:val="008E3789"/>
    <w:rsid w:val="008E7905"/>
    <w:rsid w:val="009D043E"/>
    <w:rsid w:val="00AF6EB4"/>
    <w:rsid w:val="00B104CA"/>
    <w:rsid w:val="00BC00DC"/>
    <w:rsid w:val="00BE00B8"/>
    <w:rsid w:val="00D35A26"/>
    <w:rsid w:val="00E05DDA"/>
    <w:rsid w:val="00EB0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B0936"/>
    <w:rPr>
      <w:color w:val="808080"/>
    </w:rPr>
  </w:style>
  <w:style w:type="paragraph" w:customStyle="1" w:styleId="63EC546BCABC4344BE501EC1AFF05063">
    <w:name w:val="63EC546BCABC4344BE501EC1AFF05063"/>
    <w:rsid w:val="008E3789"/>
  </w:style>
  <w:style w:type="paragraph" w:customStyle="1" w:styleId="CDEFF4BE7F7749B2ADF2667901340B29">
    <w:name w:val="CDEFF4BE7F7749B2ADF2667901340B29"/>
    <w:rsid w:val="00B104CA"/>
  </w:style>
  <w:style w:type="paragraph" w:customStyle="1" w:styleId="17CBFF6FE8444594BEBA18C3A5ABF0D0">
    <w:name w:val="17CBFF6FE8444594BEBA18C3A5ABF0D0"/>
    <w:rsid w:val="00B104CA"/>
  </w:style>
  <w:style w:type="paragraph" w:customStyle="1" w:styleId="8BFC4AD4C8DB4CFB969BAC898E831AD9">
    <w:name w:val="8BFC4AD4C8DB4CFB969BAC898E831AD9"/>
    <w:rsid w:val="00B104CA"/>
  </w:style>
  <w:style w:type="paragraph" w:customStyle="1" w:styleId="A1E53DD3B6E24D33B256D010B978A970">
    <w:name w:val="A1E53DD3B6E24D33B256D010B978A970"/>
    <w:rsid w:val="00B104CA"/>
  </w:style>
  <w:style w:type="paragraph" w:customStyle="1" w:styleId="D586ABA6A90644D98AF3F44D26334A0C">
    <w:name w:val="D586ABA6A90644D98AF3F44D26334A0C"/>
    <w:rsid w:val="00EB0936"/>
    <w:pPr>
      <w:spacing w:after="160" w:line="259" w:lineRule="auto"/>
    </w:pPr>
  </w:style>
  <w:style w:type="paragraph" w:customStyle="1" w:styleId="974E51B7F5C04F82A5197075F4905D13">
    <w:name w:val="974E51B7F5C04F82A5197075F4905D13"/>
    <w:rsid w:val="00EB0936"/>
    <w:pPr>
      <w:spacing w:after="160" w:line="259" w:lineRule="auto"/>
    </w:pPr>
  </w:style>
  <w:style w:type="paragraph" w:customStyle="1" w:styleId="061510246CFD45FD83CBEB5105AB3E08">
    <w:name w:val="061510246CFD45FD83CBEB5105AB3E08"/>
    <w:rsid w:val="00EB0936"/>
    <w:pPr>
      <w:spacing w:after="160" w:line="259" w:lineRule="auto"/>
    </w:pPr>
  </w:style>
  <w:style w:type="paragraph" w:customStyle="1" w:styleId="67908D1F4340472287B5EDBD66B9A7F9">
    <w:name w:val="67908D1F4340472287B5EDBD66B9A7F9"/>
    <w:rsid w:val="00EB0936"/>
    <w:pPr>
      <w:spacing w:after="160" w:line="259" w:lineRule="auto"/>
    </w:pPr>
  </w:style>
  <w:style w:type="paragraph" w:customStyle="1" w:styleId="A9CE04C167784FA1A131E97411B4AF4B">
    <w:name w:val="A9CE04C167784FA1A131E97411B4AF4B"/>
    <w:rsid w:val="00EB0936"/>
    <w:pPr>
      <w:spacing w:after="160" w:line="259" w:lineRule="auto"/>
    </w:pPr>
  </w:style>
  <w:style w:type="paragraph" w:customStyle="1" w:styleId="9A9CC2DAEDFA4D58B6BB86F7C035615D">
    <w:name w:val="9A9CC2DAEDFA4D58B6BB86F7C035615D"/>
    <w:rsid w:val="00EB0936"/>
    <w:pPr>
      <w:spacing w:after="160" w:line="259" w:lineRule="auto"/>
    </w:pPr>
  </w:style>
  <w:style w:type="paragraph" w:customStyle="1" w:styleId="CFA2069D89A6455E8122375E25B5D18D">
    <w:name w:val="CFA2069D89A6455E8122375E25B5D18D"/>
    <w:rsid w:val="00EB0936"/>
    <w:pPr>
      <w:spacing w:after="160" w:line="259" w:lineRule="auto"/>
    </w:pPr>
  </w:style>
  <w:style w:type="paragraph" w:customStyle="1" w:styleId="FFB7413D7BC8444587F196D8BD7111CD">
    <w:name w:val="FFB7413D7BC8444587F196D8BD7111CD"/>
    <w:rsid w:val="00EB0936"/>
    <w:pPr>
      <w:spacing w:after="160" w:line="259" w:lineRule="auto"/>
    </w:pPr>
  </w:style>
  <w:style w:type="paragraph" w:customStyle="1" w:styleId="7784EE1E9FF34295800FAF2CE02A8954">
    <w:name w:val="7784EE1E9FF34295800FAF2CE02A8954"/>
    <w:rsid w:val="00EB09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7C7DC-7B77-4347-B185-BB3B4D23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4337</Words>
  <Characters>24723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Латыпова Дилара Айратовна</cp:lastModifiedBy>
  <cp:revision>11</cp:revision>
  <cp:lastPrinted>2015-10-23T06:05:00Z</cp:lastPrinted>
  <dcterms:created xsi:type="dcterms:W3CDTF">2018-08-31T11:35:00Z</dcterms:created>
  <dcterms:modified xsi:type="dcterms:W3CDTF">2018-12-12T08:13:00Z</dcterms:modified>
</cp:coreProperties>
</file>