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8EF" w:rsidRPr="00310A59" w:rsidRDefault="008548EF" w:rsidP="008548EF">
      <w:pPr>
        <w:pStyle w:val="ab"/>
        <w:jc w:val="right"/>
        <w:rPr>
          <w:rFonts w:ascii="Arial" w:hAnsi="Arial" w:cs="Arial"/>
          <w:b w:val="0"/>
          <w:i/>
          <w:sz w:val="18"/>
          <w:szCs w:val="18"/>
          <w:lang w:val="ru-RU"/>
        </w:rPr>
      </w:pPr>
    </w:p>
    <w:p w:rsidR="002E1CB5" w:rsidRPr="009D5563" w:rsidRDefault="009D5563" w:rsidP="002E1CB5">
      <w:pPr>
        <w:pStyle w:val="ab"/>
        <w:jc w:val="right"/>
        <w:rPr>
          <w:rFonts w:ascii="Arial" w:hAnsi="Arial" w:cs="Arial"/>
          <w:szCs w:val="22"/>
          <w:lang w:val="ru-RU"/>
        </w:rPr>
      </w:pPr>
      <w:r w:rsidRPr="009D5563">
        <w:rPr>
          <w:rFonts w:ascii="Arial" w:hAnsi="Arial" w:cs="Arial"/>
          <w:szCs w:val="22"/>
          <w:lang w:val="ru-RU"/>
        </w:rPr>
        <w:t>Приложение № 3 к приказу</w:t>
      </w:r>
    </w:p>
    <w:p w:rsidR="009D5563" w:rsidRPr="009D5563" w:rsidRDefault="009D5563" w:rsidP="002E1CB5">
      <w:pPr>
        <w:pStyle w:val="ab"/>
        <w:jc w:val="right"/>
        <w:rPr>
          <w:rFonts w:ascii="Arial" w:hAnsi="Arial" w:cs="Arial"/>
          <w:szCs w:val="22"/>
          <w:lang w:val="ru-RU"/>
        </w:rPr>
      </w:pPr>
      <w:r w:rsidRPr="009D5563">
        <w:rPr>
          <w:rFonts w:ascii="Arial" w:hAnsi="Arial" w:cs="Arial"/>
          <w:szCs w:val="22"/>
          <w:lang w:val="ru-RU"/>
        </w:rPr>
        <w:t>от 17.07</w:t>
      </w:r>
      <w:r>
        <w:rPr>
          <w:rFonts w:ascii="Arial" w:hAnsi="Arial" w:cs="Arial"/>
          <w:szCs w:val="22"/>
          <w:lang w:val="ru-RU"/>
        </w:rPr>
        <w:t>.</w:t>
      </w:r>
      <w:r w:rsidRPr="009D5563">
        <w:rPr>
          <w:rFonts w:ascii="Arial" w:hAnsi="Arial" w:cs="Arial"/>
          <w:szCs w:val="22"/>
          <w:lang w:val="ru-RU"/>
        </w:rPr>
        <w:t>2017г. № 291</w:t>
      </w: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757745689"/>
          <w:placeholder>
            <w:docPart w:val="DefaultPlaceholder_1082065158"/>
          </w:placeholder>
          <w:text/>
        </w:sdtPr>
        <w:sdtEndPr/>
        <w:sdtContent>
          <w:r>
            <w:rPr>
              <w:rFonts w:ascii="Franklin Gothic Book" w:hAnsi="Franklin Gothic Book"/>
              <w:sz w:val="18"/>
              <w:szCs w:val="18"/>
            </w:rPr>
            <w:t>________</w:t>
          </w:r>
        </w:sdtContent>
      </w:sdt>
    </w:p>
    <w:p w:rsidR="00C806FA" w:rsidRPr="00FC6D41" w:rsidRDefault="00C806FA" w:rsidP="002E1CB5">
      <w:pPr>
        <w:tabs>
          <w:tab w:val="left" w:pos="2835"/>
        </w:tabs>
        <w:jc w:val="both"/>
        <w:rPr>
          <w:rFonts w:ascii="Franklin Gothic Book" w:hAnsi="Franklin Gothic Book"/>
          <w:b/>
          <w:color w:val="000000"/>
          <w:sz w:val="18"/>
          <w:szCs w:val="18"/>
        </w:rPr>
      </w:pPr>
    </w:p>
    <w:sdt>
      <w:sdtPr>
        <w:rPr>
          <w:rFonts w:ascii="Franklin Gothic Book" w:hAnsi="Franklin Gothic Book"/>
          <w:b/>
          <w:color w:val="000000"/>
          <w:sz w:val="18"/>
          <w:szCs w:val="18"/>
        </w:rPr>
        <w:id w:val="381064261"/>
        <w:placeholder>
          <w:docPart w:val="DefaultPlaceholder_1082065158"/>
        </w:placeholder>
        <w:text/>
      </w:sdtPr>
      <w:sdtEndPr/>
      <w:sdtContent>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r w:rsidR="00C806FA" w:rsidRPr="004F3B08">
            <w:rPr>
              <w:rFonts w:ascii="Franklin Gothic Book" w:hAnsi="Franklin Gothic Book"/>
              <w:b/>
              <w:color w:val="000000"/>
              <w:sz w:val="18"/>
              <w:szCs w:val="18"/>
            </w:rPr>
            <w:t>_______________</w:t>
          </w:r>
          <w:r>
            <w:rPr>
              <w:rFonts w:ascii="Franklin Gothic Book" w:hAnsi="Franklin Gothic Book"/>
              <w:b/>
              <w:color w:val="000000"/>
              <w:sz w:val="18"/>
              <w:szCs w:val="18"/>
            </w:rPr>
            <w:t xml:space="preserve">                                                                    </w:t>
          </w:r>
          <w:r w:rsidR="004F3B08">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от «___»_____________20__г.</w:t>
          </w:r>
        </w:p>
      </w:sdtContent>
    </w:sdt>
    <w:p w:rsidR="002E1CB5" w:rsidRDefault="002E1CB5" w:rsidP="002E1CB5">
      <w:pPr>
        <w:jc w:val="both"/>
        <w:rPr>
          <w:rFonts w:ascii="Franklin Gothic Book" w:hAnsi="Franklin Gothic Book"/>
          <w:b/>
          <w:color w:val="000000"/>
          <w:sz w:val="18"/>
          <w:szCs w:val="18"/>
        </w:rPr>
      </w:pPr>
    </w:p>
    <w:p w:rsidR="00C806FA" w:rsidRDefault="003B59D3"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837234150"/>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109405431"/>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430399882"/>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6383428"/>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3B59D3" w:rsidP="00EB5AB8">
      <w:pPr>
        <w:jc w:val="both"/>
        <w:rPr>
          <w:rFonts w:ascii="Franklin Gothic Book" w:hAnsi="Franklin Gothic Book"/>
          <w:color w:val="000000"/>
          <w:sz w:val="18"/>
          <w:szCs w:val="18"/>
        </w:rPr>
      </w:pPr>
      <w:sdt>
        <w:sdtPr>
          <w:rPr>
            <w:rFonts w:ascii="Franklin Gothic Book" w:hAnsi="Franklin Gothic Book"/>
            <w:color w:val="000000"/>
            <w:sz w:val="18"/>
            <w:szCs w:val="18"/>
          </w:rPr>
          <w:id w:val="1189950687"/>
          <w:placeholder>
            <w:docPart w:val="DefaultPlaceholder_1082065158"/>
          </w:placeholder>
          <w:text/>
        </w:sdtPr>
        <w:sdtEndPr/>
        <w:sdtContent>
          <w:r w:rsidR="00EB5AB8">
            <w:rPr>
              <w:rFonts w:ascii="Franklin Gothic Book" w:hAnsi="Franklin Gothic Book"/>
              <w:color w:val="000000"/>
              <w:sz w:val="18"/>
              <w:szCs w:val="18"/>
            </w:rPr>
            <w:t>ПАО «Ижевский нефтяной завод машиностроения» (ПАО «Ижнефтема</w:t>
          </w:r>
          <w:r w:rsidR="00FB4720">
            <w:rPr>
              <w:rFonts w:ascii="Franklin Gothic Book" w:hAnsi="Franklin Gothic Book"/>
              <w:color w:val="000000"/>
              <w:sz w:val="18"/>
              <w:szCs w:val="18"/>
            </w:rPr>
            <w:t>ш</w:t>
          </w:r>
          <w:r w:rsidR="00EB5AB8">
            <w:rPr>
              <w:rFonts w:ascii="Franklin Gothic Book" w:hAnsi="Franklin Gothic Book"/>
              <w:color w:val="000000"/>
              <w:sz w:val="18"/>
              <w:szCs w:val="18"/>
            </w:rPr>
            <w:t>»</w:t>
          </w:r>
        </w:sdtContent>
      </w:sdt>
      <w:r w:rsidR="00C806FA">
        <w:rPr>
          <w:rFonts w:ascii="Franklin Gothic Book" w:hAnsi="Franklin Gothic Book"/>
          <w:color w:val="000000"/>
          <w:sz w:val="18"/>
          <w:szCs w:val="18"/>
        </w:rPr>
        <w:t xml:space="preserve">), </w:t>
      </w:r>
      <w:proofErr w:type="gramStart"/>
      <w:r w:rsidR="00C806FA">
        <w:rPr>
          <w:rFonts w:ascii="Franklin Gothic Book" w:hAnsi="Franklin Gothic Book"/>
          <w:color w:val="000000"/>
          <w:sz w:val="18"/>
          <w:szCs w:val="18"/>
        </w:rPr>
        <w:t>именуем</w:t>
      </w:r>
      <w:sdt>
        <w:sdtPr>
          <w:rPr>
            <w:rFonts w:ascii="Franklin Gothic Book" w:hAnsi="Franklin Gothic Book"/>
            <w:color w:val="000000"/>
            <w:sz w:val="18"/>
            <w:szCs w:val="18"/>
          </w:rPr>
          <w:id w:val="1243297350"/>
          <w:placeholder>
            <w:docPart w:val="DefaultPlaceholder_1082065158"/>
          </w:placeholder>
          <w:text/>
        </w:sdtPr>
        <w:sdtEndPr/>
        <w:sdtContent>
          <w:proofErr w:type="spellStart"/>
          <w:r w:rsidR="00EB5AB8">
            <w:rPr>
              <w:rFonts w:ascii="Franklin Gothic Book" w:hAnsi="Franklin Gothic Book"/>
              <w:color w:val="000000"/>
              <w:sz w:val="18"/>
              <w:szCs w:val="18"/>
            </w:rPr>
            <w:t>ое</w:t>
          </w:r>
          <w:proofErr w:type="spellEnd"/>
          <w:proofErr w:type="gramEnd"/>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589825524"/>
          <w:placeholder>
            <w:docPart w:val="DefaultPlaceholder_1082065158"/>
          </w:placeholder>
          <w:text/>
        </w:sdtPr>
        <w:sdtEndPr/>
        <w:sdtContent>
          <w:r w:rsidR="00D73055">
            <w:rPr>
              <w:rFonts w:ascii="Franklin Gothic Book" w:hAnsi="Franklin Gothic Book"/>
              <w:color w:val="000000"/>
              <w:sz w:val="18"/>
              <w:szCs w:val="18"/>
            </w:rPr>
            <w:t xml:space="preserve">Начальника МТС Коваля Павла Николаевича </w:t>
          </w:r>
          <w:r w:rsidR="00EB5AB8">
            <w:rPr>
              <w:rFonts w:ascii="Franklin Gothic Book" w:hAnsi="Franklin Gothic Book"/>
              <w:color w:val="000000"/>
              <w:sz w:val="18"/>
              <w:szCs w:val="18"/>
            </w:rPr>
            <w:t xml:space="preserve"> </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899626417"/>
          <w:placeholder>
            <w:docPart w:val="DefaultPlaceholder_1082065158"/>
          </w:placeholder>
          <w:text/>
        </w:sdtPr>
        <w:sdtEndPr/>
        <w:sdtContent>
          <w:r w:rsidR="00EB5AB8">
            <w:rPr>
              <w:rFonts w:ascii="Franklin Gothic Book" w:hAnsi="Franklin Gothic Book"/>
              <w:color w:val="000000"/>
              <w:sz w:val="18"/>
              <w:szCs w:val="18"/>
            </w:rPr>
            <w:t xml:space="preserve">доверенности № </w:t>
          </w:r>
          <w:r w:rsidR="00D73055">
            <w:rPr>
              <w:rFonts w:ascii="Franklin Gothic Book" w:hAnsi="Franklin Gothic Book"/>
              <w:color w:val="000000"/>
              <w:sz w:val="18"/>
              <w:szCs w:val="18"/>
            </w:rPr>
            <w:t>2017/ИНМ/124 от 28.12.2017г</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B25A1B" w:rsidRPr="00B25A1B"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1.1 Поставщик обязуется  поставить, а Покупатель - принять и оплатить товар в количестве, наименовании, ассортименте и по ценам, указанным в Спецификациях,   являющихся  неотъемлемой частью настоящего договора.</w:t>
      </w:r>
    </w:p>
    <w:p w:rsidR="002E1CB5" w:rsidRDefault="00B25A1B" w:rsidP="00B25A1B">
      <w:pPr>
        <w:ind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Товар должен  быть  новым, не  бывшим в  эксплуатации.</w:t>
      </w:r>
    </w:p>
    <w:p w:rsidR="00B13627" w:rsidRPr="00EB7E63" w:rsidRDefault="009A021D" w:rsidP="00B13627">
      <w:pPr>
        <w:pStyle w:val="af0"/>
        <w:ind w:left="57" w:right="-57" w:firstLine="651"/>
        <w:rPr>
          <w:rFonts w:ascii="Franklin Gothic Book" w:hAnsi="Franklin Gothic Book"/>
          <w:sz w:val="18"/>
          <w:szCs w:val="18"/>
        </w:rPr>
      </w:pPr>
      <w:r>
        <w:rPr>
          <w:rFonts w:ascii="Franklin Gothic Book" w:hAnsi="Franklin Gothic Book"/>
          <w:color w:val="000000"/>
          <w:sz w:val="18"/>
          <w:szCs w:val="18"/>
        </w:rPr>
        <w:t xml:space="preserve">1.2  </w:t>
      </w:r>
      <w:r w:rsidR="00B13627" w:rsidRPr="00EB7E63">
        <w:rPr>
          <w:rFonts w:ascii="Franklin Gothic Book" w:hAnsi="Franklin Gothic Book"/>
          <w:sz w:val="18"/>
          <w:szCs w:val="18"/>
        </w:rPr>
        <w:t xml:space="preserve">Количество, особый характер оплаты, развернутая номенклатура товара, особые условия исполнения, сроки поставки предусматриваются сторонами   в  Приложениях (спецификациях) к настоящему договору. Приложения (спецификации)  являются  неотъемлемой  частью настоящего договора.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2E1CB5" w:rsidRDefault="002E1CB5" w:rsidP="002E1CB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   2.1 Качество  поставляемого товара должно соответствовать требованиям ТУ, ГОСТ, указанным в Спецификациях и подтверждаться паспортом, сертификатом качества. СМК Поставщика  должна быть сертифицирована на  соответствие требованиям ISO 9001 (ГОСТ ISO 9001). Поставщик обязан предоставить Покупателю заверенную копию действующего сертификата на соответствие  требованиям ISO 9001 (ГОСТ ISO 9001).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B25A1B" w:rsidRDefault="00B25A1B" w:rsidP="000257B8">
      <w:pPr>
        <w:ind w:left="57" w:right="-57" w:firstLine="708"/>
        <w:jc w:val="both"/>
        <w:rPr>
          <w:rFonts w:ascii="Franklin Gothic Book" w:hAnsi="Franklin Gothic Book"/>
          <w:color w:val="000000"/>
          <w:sz w:val="18"/>
          <w:szCs w:val="18"/>
        </w:rPr>
      </w:pPr>
      <w:r w:rsidRPr="00B25A1B">
        <w:rPr>
          <w:rFonts w:ascii="Franklin Gothic Book" w:hAnsi="Franklin Gothic Book"/>
          <w:color w:val="000000"/>
          <w:sz w:val="18"/>
          <w:szCs w:val="18"/>
        </w:rPr>
        <w:t xml:space="preserve">2.3   Поставщик гарантирует качество  поставляемого товара в течение срока, установленного в Спецификациях к настоящему договору. </w:t>
      </w:r>
    </w:p>
    <w:p w:rsidR="000257B8" w:rsidRDefault="000257B8" w:rsidP="000257B8">
      <w:pPr>
        <w:ind w:left="57" w:right="-57" w:firstLine="708"/>
        <w:jc w:val="both"/>
        <w:rPr>
          <w:rFonts w:ascii="Franklin Gothic Book" w:hAnsi="Franklin Gothic Book"/>
          <w:color w:val="000000"/>
          <w:sz w:val="18"/>
          <w:szCs w:val="18"/>
        </w:rPr>
      </w:pPr>
      <w:r>
        <w:rPr>
          <w:rFonts w:ascii="Franklin Gothic Book" w:hAnsi="Franklin Gothic Book"/>
          <w:color w:val="000000"/>
          <w:sz w:val="18"/>
          <w:szCs w:val="18"/>
        </w:rPr>
        <w:t>2.4</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 xml:space="preserve">ри поставке  товара на </w:t>
      </w:r>
      <w:r>
        <w:rPr>
          <w:rFonts w:ascii="Franklin Gothic Book" w:hAnsi="Franklin Gothic Book"/>
          <w:sz w:val="18"/>
          <w:szCs w:val="18"/>
          <w:lang w:eastAsia="ru-RU"/>
        </w:rPr>
        <w:t xml:space="preserve">склад </w:t>
      </w:r>
      <w:r>
        <w:rPr>
          <w:rFonts w:ascii="Franklin Gothic Book" w:hAnsi="Franklin Gothic Book"/>
          <w:color w:val="000000"/>
          <w:sz w:val="18"/>
          <w:szCs w:val="18"/>
        </w:rPr>
        <w:t>Покупатель  проверяет  количество  тарных  ме</w:t>
      </w:r>
      <w:r w:rsidR="00A94855">
        <w:rPr>
          <w:rFonts w:ascii="Franklin Gothic Book" w:hAnsi="Franklin Gothic Book"/>
          <w:color w:val="000000"/>
          <w:sz w:val="18"/>
          <w:szCs w:val="18"/>
        </w:rPr>
        <w:t>с</w:t>
      </w:r>
      <w:r>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1281413237"/>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742855943"/>
          <w:placeholder>
            <w:docPart w:val="DefaultPlaceholder_1082065158"/>
          </w:placeholder>
          <w:text/>
        </w:sdtPr>
        <w:sdtEndPr/>
        <w:sdtContent>
          <w:r>
            <w:rPr>
              <w:rFonts w:ascii="Franklin Gothic Book" w:hAnsi="Franklin Gothic Book"/>
              <w:color w:val="000000"/>
              <w:sz w:val="18"/>
              <w:szCs w:val="18"/>
            </w:rPr>
            <w:t>_____________________________</w:t>
          </w:r>
          <w:r w:rsidRPr="00E1371F">
            <w:rPr>
              <w:rFonts w:ascii="Franklin Gothic Book" w:hAnsi="Franklin Gothic Book"/>
              <w:color w:val="000000"/>
              <w:sz w:val="18"/>
              <w:szCs w:val="18"/>
            </w:rPr>
            <w:t>,</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257B8" w:rsidRDefault="000257B8" w:rsidP="000257B8">
      <w:pPr>
        <w:autoSpaceDE w:val="0"/>
        <w:autoSpaceDN w:val="0"/>
        <w:adjustRightInd w:val="0"/>
        <w:ind w:left="57" w:right="-57" w:firstLine="708"/>
        <w:jc w:val="both"/>
        <w:rPr>
          <w:rFonts w:ascii="Franklin Gothic Book" w:hAnsi="Franklin Gothic Book"/>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257B8" w:rsidRDefault="000257B8" w:rsidP="000257B8">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lastRenderedPageBreak/>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257B8" w:rsidRDefault="000257B8" w:rsidP="000257B8">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257B8" w:rsidRDefault="000257B8" w:rsidP="000257B8">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257B8" w:rsidRDefault="000257B8" w:rsidP="000257B8">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257B8" w:rsidRDefault="000257B8" w:rsidP="000257B8">
      <w:pPr>
        <w:pStyle w:val="a4"/>
        <w:ind w:left="57" w:right="-57" w:firstLine="651"/>
        <w:jc w:val="both"/>
        <w:rPr>
          <w:rFonts w:ascii="Franklin Gothic Book" w:hAnsi="Franklin Gothic Book"/>
          <w:sz w:val="18"/>
          <w:szCs w:val="18"/>
        </w:rPr>
      </w:pPr>
      <w:r>
        <w:rPr>
          <w:rFonts w:ascii="Franklin Gothic Book" w:hAnsi="Franklin Gothic Book"/>
          <w:sz w:val="18"/>
          <w:szCs w:val="18"/>
        </w:rPr>
        <w:t>2.15</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257B8" w:rsidRDefault="000257B8" w:rsidP="000257B8">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257B8" w:rsidRDefault="000257B8" w:rsidP="000257B8">
      <w:pPr>
        <w:jc w:val="center"/>
        <w:rPr>
          <w:rFonts w:ascii="Franklin Gothic Book" w:hAnsi="Franklin Gothic Book"/>
          <w:b/>
          <w:color w:val="000000"/>
          <w:sz w:val="18"/>
          <w:szCs w:val="18"/>
        </w:rPr>
      </w:pPr>
    </w:p>
    <w:p w:rsidR="002E1CB5" w:rsidRDefault="002E1CB5" w:rsidP="000257B8">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B13627" w:rsidRPr="00EB7E63" w:rsidRDefault="00B13627" w:rsidP="00B13627">
      <w:pPr>
        <w:pStyle w:val="af0"/>
        <w:ind w:left="57" w:right="-57" w:firstLine="651"/>
        <w:rPr>
          <w:rFonts w:ascii="Franklin Gothic Book" w:hAnsi="Franklin Gothic Book"/>
          <w:sz w:val="18"/>
          <w:szCs w:val="18"/>
        </w:rPr>
      </w:pPr>
      <w:r>
        <w:rPr>
          <w:rFonts w:ascii="Franklin Gothic Book" w:hAnsi="Franklin Gothic Book"/>
          <w:sz w:val="18"/>
          <w:szCs w:val="18"/>
        </w:rPr>
        <w:t xml:space="preserve">3.1. </w:t>
      </w:r>
      <w:r w:rsidRPr="00EB7E63">
        <w:rPr>
          <w:rFonts w:ascii="Franklin Gothic Book" w:hAnsi="Franklin Gothic Book"/>
          <w:sz w:val="18"/>
          <w:szCs w:val="18"/>
        </w:rPr>
        <w:t>Срок поставки  каждой партии товара  согласовывается сторонами  в Приложениях (спецификациях),  являющихся  неотъемлемой частью настоящего договора.</w:t>
      </w:r>
    </w:p>
    <w:p w:rsidR="00B13627" w:rsidRDefault="00B13627" w:rsidP="00B13627">
      <w:pPr>
        <w:ind w:firstLine="708"/>
        <w:jc w:val="both"/>
        <w:rPr>
          <w:rFonts w:ascii="Franklin Gothic Book" w:hAnsi="Franklin Gothic Book"/>
          <w:sz w:val="18"/>
          <w:szCs w:val="18"/>
        </w:rPr>
      </w:pPr>
      <w:r>
        <w:rPr>
          <w:rFonts w:ascii="Franklin Gothic Book" w:hAnsi="Franklin Gothic Book"/>
          <w:color w:val="000000"/>
          <w:sz w:val="18"/>
          <w:szCs w:val="18"/>
        </w:rPr>
        <w:t>3.2</w:t>
      </w:r>
      <w:r w:rsidR="002E1CB5">
        <w:rPr>
          <w:rFonts w:ascii="Franklin Gothic Book" w:hAnsi="Franklin Gothic Book"/>
          <w:color w:val="000000"/>
          <w:sz w:val="18"/>
          <w:szCs w:val="18"/>
        </w:rPr>
        <w:t xml:space="preserve"> Поставщик  обязуется  поставить </w:t>
      </w:r>
      <w:r w:rsidR="002E1CB5">
        <w:rPr>
          <w:rFonts w:ascii="Franklin Gothic Book" w:hAnsi="Franklin Gothic Book"/>
          <w:sz w:val="18"/>
          <w:szCs w:val="18"/>
        </w:rPr>
        <w:t>за свой счет (стоимость доставки не увеличивает стоимость товара) в адрес Покупателя товар в сроки, согласованные в спецификации</w:t>
      </w:r>
      <w:r w:rsidR="00C806FA" w:rsidRPr="00C806FA">
        <w:rPr>
          <w:rFonts w:ascii="Franklin Gothic Book" w:hAnsi="Franklin Gothic Book"/>
          <w:sz w:val="18"/>
          <w:szCs w:val="18"/>
        </w:rPr>
        <w:t xml:space="preserve"> </w:t>
      </w:r>
      <w:r w:rsidR="002E1CB5">
        <w:rPr>
          <w:rFonts w:ascii="Franklin Gothic Book" w:hAnsi="Franklin Gothic Book"/>
          <w:sz w:val="18"/>
          <w:szCs w:val="18"/>
        </w:rPr>
        <w:t xml:space="preserve">на очередной период поставки (на дату поставки). Датой   поставки   считается дата поступления товара на склад Покупателя. </w:t>
      </w:r>
    </w:p>
    <w:p w:rsidR="002E1CB5" w:rsidRDefault="002E1CB5" w:rsidP="00B13627">
      <w:pPr>
        <w:ind w:firstLine="708"/>
        <w:jc w:val="both"/>
        <w:rPr>
          <w:rFonts w:ascii="Franklin Gothic Book" w:hAnsi="Franklin Gothic Book"/>
          <w:sz w:val="18"/>
          <w:szCs w:val="18"/>
        </w:rPr>
      </w:pPr>
      <w:r>
        <w:rPr>
          <w:rFonts w:ascii="Franklin Gothic Book" w:hAnsi="Franklin Gothic Book"/>
          <w:sz w:val="18"/>
          <w:szCs w:val="18"/>
        </w:rPr>
        <w:t>По согласованию сторон, оформленного в виде единого письменного документа, подписанного уполномоченными представителями сторон, допускается изменение указанного в настоящем договоре порядка поставки.</w:t>
      </w:r>
    </w:p>
    <w:p w:rsidR="002E1CB5" w:rsidRDefault="00B13627" w:rsidP="002E1CB5">
      <w:pPr>
        <w:ind w:firstLine="708"/>
        <w:jc w:val="both"/>
        <w:rPr>
          <w:rFonts w:ascii="Franklin Gothic Book" w:hAnsi="Franklin Gothic Book"/>
          <w:i/>
          <w:sz w:val="18"/>
          <w:szCs w:val="18"/>
        </w:rPr>
      </w:pPr>
      <w:r>
        <w:rPr>
          <w:rFonts w:ascii="Franklin Gothic Book" w:hAnsi="Franklin Gothic Book"/>
          <w:sz w:val="18"/>
          <w:szCs w:val="18"/>
        </w:rPr>
        <w:t>3.3</w:t>
      </w:r>
      <w:proofErr w:type="gramStart"/>
      <w:r w:rsidR="002E1CB5">
        <w:rPr>
          <w:rFonts w:ascii="Franklin Gothic Book" w:hAnsi="Franklin Gothic Book"/>
          <w:sz w:val="18"/>
          <w:szCs w:val="18"/>
        </w:rPr>
        <w:t xml:space="preserve"> П</w:t>
      </w:r>
      <w:proofErr w:type="gramEnd"/>
      <w:r w:rsidR="002E1CB5">
        <w:rPr>
          <w:rFonts w:ascii="Franklin Gothic Book" w:hAnsi="Franklin Gothic Book"/>
          <w:sz w:val="18"/>
          <w:szCs w:val="18"/>
        </w:rPr>
        <w:t xml:space="preserve">ри отгрузке товара Поставщик обязан незамедлительно уведомить Покупателя о том, каким транспортом осуществляется поставка, а также сообщить все необходимые данные, позволяющие определить сроки прибытия товара на склад Покупателя (номер состава, ж/д вагона, марку и номер машины и т.п). Уведомление осуществляется по  факсу </w:t>
      </w:r>
      <w:sdt>
        <w:sdtPr>
          <w:rPr>
            <w:rFonts w:ascii="Franklin Gothic Book" w:hAnsi="Franklin Gothic Book"/>
            <w:sz w:val="18"/>
            <w:szCs w:val="18"/>
          </w:rPr>
          <w:id w:val="-295534443"/>
          <w:placeholder>
            <w:docPart w:val="DefaultPlaceholder_1082065158"/>
          </w:placeholder>
          <w:text/>
        </w:sdtPr>
        <w:sdtEndPr/>
        <w:sdtContent>
          <w:r w:rsidR="00EB5AB8" w:rsidRPr="00EB5AB8">
            <w:rPr>
              <w:rFonts w:ascii="Franklin Gothic Book" w:hAnsi="Franklin Gothic Book"/>
              <w:sz w:val="18"/>
              <w:szCs w:val="18"/>
            </w:rPr>
            <w:t xml:space="preserve">(3412) 68-9101 </w:t>
          </w:r>
          <w:r w:rsidR="002E1CB5" w:rsidRPr="00EB5AB8">
            <w:rPr>
              <w:rFonts w:ascii="Franklin Gothic Book" w:hAnsi="Franklin Gothic Book"/>
              <w:sz w:val="18"/>
              <w:szCs w:val="18"/>
            </w:rPr>
            <w:t xml:space="preserve"> либо по электронной почте </w:t>
          </w:r>
          <w:r w:rsidR="00EB5AB8" w:rsidRPr="00EB5AB8">
            <w:rPr>
              <w:rFonts w:ascii="Franklin Gothic Book" w:hAnsi="Franklin Gothic Book"/>
              <w:sz w:val="18"/>
              <w:szCs w:val="18"/>
            </w:rPr>
            <w:t>mariya.blinova@rimera.com</w:t>
          </w:r>
          <w:r w:rsidR="002E1CB5" w:rsidRPr="00EB5AB8">
            <w:rPr>
              <w:rFonts w:ascii="Franklin Gothic Book" w:hAnsi="Franklin Gothic Book"/>
              <w:sz w:val="18"/>
              <w:szCs w:val="18"/>
            </w:rPr>
            <w:t>.</w:t>
          </w:r>
        </w:sdtContent>
      </w:sdt>
    </w:p>
    <w:p w:rsidR="002E1CB5" w:rsidRDefault="00B13627"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3.4</w:t>
      </w:r>
      <w:r w:rsidR="002E1CB5">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w:t>
      </w:r>
      <w:proofErr w:type="gramStart"/>
      <w:r w:rsidR="002E1CB5">
        <w:rPr>
          <w:rFonts w:ascii="Franklin Gothic Book" w:hAnsi="Franklin Gothic Book"/>
          <w:color w:val="000000"/>
          <w:sz w:val="18"/>
          <w:szCs w:val="18"/>
        </w:rPr>
        <w:t>х(</w:t>
      </w:r>
      <w:proofErr w:type="gramEnd"/>
      <w:r w:rsidR="002E1CB5">
        <w:rPr>
          <w:rFonts w:ascii="Franklin Gothic Book" w:hAnsi="Franklin Gothic Book"/>
          <w:color w:val="000000"/>
          <w:sz w:val="18"/>
          <w:szCs w:val="18"/>
        </w:rPr>
        <w:t>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B13627" w:rsidRPr="00EB7E63" w:rsidRDefault="00B13627" w:rsidP="00B13627">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 xml:space="preserve">4.1. Цена  за единицу товара согласовывается сторонами в Приложениях (спецификациях),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B13627" w:rsidRPr="00EB7E63" w:rsidRDefault="00B13627" w:rsidP="00B13627">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(спецификациях), являющихся неотъемлемой частью настоящего договора.</w:t>
      </w:r>
    </w:p>
    <w:p w:rsidR="000257B8" w:rsidRDefault="00B13627" w:rsidP="000257B8">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sidR="000257B8">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257B8" w:rsidRPr="00B20D69" w:rsidRDefault="000257B8" w:rsidP="000257B8">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257B8" w:rsidRDefault="000257B8" w:rsidP="000257B8">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257B8" w:rsidRDefault="000257B8" w:rsidP="000257B8">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257B8" w:rsidRDefault="000257B8" w:rsidP="000257B8">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 по настоящему договору, должны быть оформлены в соответствии с требованиями действующего налогового законодательства РФ.</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257B8" w:rsidRPr="00AB68C0" w:rsidRDefault="000257B8" w:rsidP="000257B8">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257B8" w:rsidRPr="00AB68C0"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w:t>
      </w:r>
      <w:proofErr w:type="gramStart"/>
      <w:r>
        <w:rPr>
          <w:rFonts w:ascii="Franklin Gothic Book" w:hAnsi="Franklin Gothic Book"/>
          <w:color w:val="000000"/>
          <w:sz w:val="18"/>
          <w:szCs w:val="18"/>
        </w:rPr>
        <w:t>и</w:t>
      </w:r>
      <w:proofErr w:type="gramEnd"/>
      <w:r>
        <w:rPr>
          <w:rFonts w:ascii="Franklin Gothic Book" w:hAnsi="Franklin Gothic Book"/>
          <w:color w:val="000000"/>
          <w:sz w:val="18"/>
          <w:szCs w:val="18"/>
        </w:rPr>
        <w:t xml:space="preserve">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257B8" w:rsidRPr="00AB68C0" w:rsidRDefault="000257B8" w:rsidP="000257B8">
      <w:pPr>
        <w:jc w:val="both"/>
        <w:rPr>
          <w:rFonts w:ascii="Franklin Gothic Book" w:hAnsi="Franklin Gothic Book"/>
          <w:sz w:val="18"/>
          <w:szCs w:val="18"/>
        </w:rPr>
      </w:pPr>
      <w:r>
        <w:rPr>
          <w:rFonts w:ascii="Franklin Gothic Book" w:hAnsi="Franklin Gothic Book"/>
          <w:sz w:val="18"/>
          <w:szCs w:val="18"/>
        </w:rPr>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257B8" w:rsidRDefault="000257B8" w:rsidP="000257B8">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257B8" w:rsidRPr="00A94855" w:rsidRDefault="000257B8" w:rsidP="000257B8">
      <w:pPr>
        <w:ind w:firstLine="708"/>
        <w:jc w:val="both"/>
        <w:rPr>
          <w:rFonts w:ascii="Franklin Gothic Book" w:hAnsi="Franklin Gothic Book" w:cs="Arial"/>
          <w:color w:val="000000"/>
          <w:sz w:val="18"/>
          <w:szCs w:val="18"/>
        </w:rPr>
      </w:pPr>
      <w:proofErr w:type="gramStart"/>
      <w:r>
        <w:rPr>
          <w:rFonts w:ascii="Franklin Gothic Book" w:hAnsi="Franklin Gothic Book"/>
          <w:sz w:val="18"/>
          <w:szCs w:val="18"/>
        </w:rPr>
        <w:t xml:space="preserve">4.11 </w:t>
      </w:r>
      <w:r w:rsidRPr="008679E1">
        <w:rPr>
          <w:rFonts w:ascii="Franklin Gothic Book" w:hAnsi="Franklin Gothic Book" w:cs="Arial"/>
          <w:color w:val="000000"/>
          <w:sz w:val="18"/>
          <w:szCs w:val="18"/>
        </w:rPr>
        <w:t>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roofErr w:type="gramEnd"/>
    </w:p>
    <w:p w:rsidR="000257B8" w:rsidRDefault="000257B8" w:rsidP="000257B8">
      <w:pPr>
        <w:jc w:val="center"/>
        <w:rPr>
          <w:rFonts w:ascii="Franklin Gothic Book" w:hAnsi="Franklin Gothic Book"/>
          <w:b/>
          <w:color w:val="000000"/>
          <w:sz w:val="18"/>
          <w:szCs w:val="18"/>
        </w:rPr>
      </w:pPr>
    </w:p>
    <w:p w:rsidR="00B13627" w:rsidRDefault="00B13627" w:rsidP="000257B8">
      <w:pPr>
        <w:ind w:left="57" w:right="-57"/>
        <w:jc w:val="both"/>
        <w:rPr>
          <w:rFonts w:ascii="Franklin Gothic Book" w:hAnsi="Franklin Gothic Book"/>
          <w:b/>
          <w:color w:val="000000"/>
          <w:sz w:val="18"/>
          <w:szCs w:val="18"/>
        </w:rPr>
      </w:pPr>
    </w:p>
    <w:p w:rsidR="00A94855" w:rsidRDefault="00A94855" w:rsidP="000257B8">
      <w:pPr>
        <w:ind w:left="57" w:right="-57"/>
        <w:jc w:val="both"/>
        <w:rPr>
          <w:rFonts w:ascii="Franklin Gothic Book" w:hAnsi="Franklin Gothic Book"/>
          <w:b/>
          <w:color w:val="000000"/>
          <w:sz w:val="18"/>
          <w:szCs w:val="18"/>
        </w:rPr>
      </w:pPr>
    </w:p>
    <w:p w:rsidR="00221D4A" w:rsidRDefault="00221D4A"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13627" w:rsidRDefault="002E1CB5" w:rsidP="002E1CB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2E1CB5" w:rsidRDefault="002E1CB5" w:rsidP="002E1CB5">
      <w:pPr>
        <w:ind w:firstLine="708"/>
        <w:jc w:val="both"/>
        <w:rPr>
          <w:rFonts w:ascii="Franklin Gothic Book" w:hAnsi="Franklin Gothic Book"/>
          <w:sz w:val="18"/>
          <w:szCs w:val="18"/>
        </w:rPr>
      </w:pPr>
      <w:proofErr w:type="gramStart"/>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1269195967"/>
          <w:placeholder>
            <w:docPart w:val="DefaultPlaceholder_1082065158"/>
          </w:placeholder>
          <w:text/>
        </w:sdtPr>
        <w:sdtEndPr/>
        <w:sdtContent>
          <w:r w:rsidR="00EB5AB8">
            <w:rPr>
              <w:rFonts w:ascii="Franklin Gothic Book" w:hAnsi="Franklin Gothic Book"/>
              <w:color w:val="000000"/>
              <w:sz w:val="18"/>
              <w:szCs w:val="18"/>
            </w:rPr>
            <w:t>невозвратной</w:t>
          </w:r>
        </w:sdtContent>
      </w:sdt>
      <w:r>
        <w:rPr>
          <w:rFonts w:ascii="Franklin Gothic Book" w:hAnsi="Franklin Gothic Book"/>
          <w:i/>
          <w:color w:val="000000"/>
          <w:sz w:val="18"/>
          <w:szCs w:val="18"/>
        </w:rPr>
        <w:t>).</w:t>
      </w:r>
      <w:proofErr w:type="gramEnd"/>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2E1CB5" w:rsidRDefault="002E1CB5" w:rsidP="002E1CB5">
      <w:pPr>
        <w:ind w:firstLine="708"/>
        <w:jc w:val="both"/>
        <w:rPr>
          <w:rFonts w:ascii="Franklin Gothic Book" w:hAnsi="Franklin Gothic Book"/>
          <w:sz w:val="18"/>
          <w:szCs w:val="18"/>
        </w:rPr>
      </w:pPr>
      <w:r>
        <w:rPr>
          <w:rFonts w:ascii="Franklin Gothic Book" w:hAnsi="Franklin Gothic Book"/>
          <w:sz w:val="18"/>
          <w:szCs w:val="18"/>
        </w:rPr>
        <w:t xml:space="preserve">5.3 Порядок возврата </w:t>
      </w:r>
      <w:r w:rsidR="00B13627">
        <w:rPr>
          <w:rFonts w:ascii="Franklin Gothic Book" w:hAnsi="Franklin Gothic Book"/>
          <w:sz w:val="18"/>
          <w:szCs w:val="18"/>
        </w:rPr>
        <w:t xml:space="preserve">возвратной </w:t>
      </w:r>
      <w:r>
        <w:rPr>
          <w:rFonts w:ascii="Franklin Gothic Book" w:hAnsi="Franklin Gothic Book"/>
          <w:sz w:val="18"/>
          <w:szCs w:val="18"/>
        </w:rPr>
        <w:t>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2E1CB5" w:rsidRDefault="002E1CB5" w:rsidP="002E1CB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A94855" w:rsidRDefault="00A94855" w:rsidP="00A94855">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A94855" w:rsidRDefault="00A94855" w:rsidP="00A94855">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A94855" w:rsidRPr="004570D6" w:rsidRDefault="00A94855" w:rsidP="00A94855">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A94855" w:rsidRDefault="00A94855" w:rsidP="00A94855">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1A678B" w:rsidRDefault="00A94855" w:rsidP="001A678B">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1A678B">
        <w:rPr>
          <w:rFonts w:ascii="Franklin Gothic Book" w:hAnsi="Franklin Gothic Book"/>
          <w:sz w:val="18"/>
          <w:szCs w:val="18"/>
          <w:lang w:eastAsia="ru-RU"/>
        </w:rPr>
        <w:t>штраф  в размере 10 000 руб. за  каждый  факт  нарушения.</w:t>
      </w:r>
    </w:p>
    <w:p w:rsidR="00A94855" w:rsidRDefault="00A94855" w:rsidP="001A678B">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A94855" w:rsidRDefault="00A94855" w:rsidP="00A94855">
      <w:pPr>
        <w:ind w:firstLine="708"/>
        <w:jc w:val="both"/>
        <w:rPr>
          <w:rFonts w:ascii="Franklin Gothic Book" w:hAnsi="Franklin Gothic Book"/>
          <w:sz w:val="18"/>
          <w:szCs w:val="18"/>
        </w:rPr>
      </w:pPr>
      <w:r>
        <w:rPr>
          <w:rFonts w:ascii="Franklin Gothic Book" w:hAnsi="Franklin Gothic Book"/>
          <w:sz w:val="18"/>
          <w:szCs w:val="18"/>
        </w:rPr>
        <w:t>6.</w:t>
      </w:r>
      <w:r w:rsidR="003657CB">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B25A1B" w:rsidRDefault="00B25A1B" w:rsidP="00A94855">
      <w:pPr>
        <w:ind w:firstLine="708"/>
        <w:jc w:val="both"/>
        <w:rPr>
          <w:rFonts w:ascii="Franklin Gothic Book" w:hAnsi="Franklin Gothic Book"/>
          <w:sz w:val="18"/>
          <w:szCs w:val="18"/>
        </w:rPr>
      </w:pPr>
      <w:r w:rsidRPr="00B25A1B">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A94855" w:rsidRDefault="00A94855" w:rsidP="000257B8">
      <w:pPr>
        <w:jc w:val="center"/>
        <w:rPr>
          <w:rFonts w:ascii="Franklin Gothic Book" w:hAnsi="Franklin Gothic Book"/>
          <w:b/>
          <w:color w:val="000000"/>
          <w:sz w:val="18"/>
          <w:szCs w:val="18"/>
        </w:rPr>
      </w:pPr>
    </w:p>
    <w:p w:rsidR="000257B8" w:rsidRDefault="000257B8"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257B8" w:rsidRDefault="000257B8" w:rsidP="000257B8">
      <w:pPr>
        <w:jc w:val="center"/>
        <w:rPr>
          <w:rFonts w:ascii="Franklin Gothic Book" w:hAnsi="Franklin Gothic Book"/>
          <w:b/>
          <w:color w:val="000000"/>
          <w:sz w:val="18"/>
          <w:szCs w:val="18"/>
        </w:rPr>
      </w:pPr>
    </w:p>
    <w:p w:rsidR="000257B8" w:rsidRDefault="000257B8" w:rsidP="000257B8">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ценным  письмом с  описью  вложений и уведомлением  о  вручении.</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257B8" w:rsidRDefault="000257B8" w:rsidP="000257B8">
      <w:pPr>
        <w:jc w:val="both"/>
        <w:rPr>
          <w:rFonts w:ascii="Franklin Gothic Book" w:hAnsi="Franklin Gothic Book"/>
          <w:color w:val="000000"/>
          <w:sz w:val="18"/>
          <w:szCs w:val="18"/>
        </w:rPr>
      </w:pPr>
      <w:r>
        <w:rPr>
          <w:rFonts w:ascii="Franklin Gothic Book" w:hAnsi="Franklin Gothic Book"/>
          <w:sz w:val="18"/>
          <w:szCs w:val="18"/>
        </w:rPr>
        <w:lastRenderedPageBreak/>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257B8" w:rsidRPr="006517C3"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257B8" w:rsidRDefault="000257B8" w:rsidP="000257B8">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257B8" w:rsidRDefault="000257B8" w:rsidP="000257B8">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257B8" w:rsidRPr="00F302FC"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257B8" w:rsidRPr="008D4A8E"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257B8" w:rsidRDefault="000257B8" w:rsidP="000257B8">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257B8" w:rsidRDefault="000257B8" w:rsidP="000257B8">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257B8" w:rsidRDefault="000257B8" w:rsidP="000257B8">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257B8" w:rsidRDefault="000257B8" w:rsidP="000257B8">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C6BD9" w:rsidRPr="00CC7C6B" w:rsidRDefault="000257B8" w:rsidP="000257B8">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r>
        <w:rPr>
          <w:rFonts w:ascii="Franklin Gothic Book" w:hAnsi="Franklin Gothic Book"/>
          <w:sz w:val="18"/>
          <w:szCs w:val="18"/>
        </w:rPr>
        <w:t xml:space="preserve"> </w:t>
      </w:r>
    </w:p>
    <w:p w:rsidR="00333CD7" w:rsidRPr="00333CD7" w:rsidRDefault="00333CD7" w:rsidP="000257B8">
      <w:pPr>
        <w:pStyle w:val="af1"/>
        <w:ind w:firstLine="567"/>
        <w:jc w:val="both"/>
        <w:rPr>
          <w:rFonts w:ascii="Franklin Gothic Book" w:hAnsi="Franklin Gothic Book"/>
          <w:sz w:val="18"/>
          <w:szCs w:val="18"/>
        </w:rPr>
      </w:pPr>
      <w:r w:rsidRPr="00333CD7">
        <w:rPr>
          <w:rFonts w:ascii="Franklin Gothic Book" w:hAnsi="Franklin Gothic Book"/>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257B8" w:rsidRDefault="000257B8" w:rsidP="00EC6BD9">
      <w:pPr>
        <w:pStyle w:val="af1"/>
        <w:ind w:firstLine="709"/>
        <w:jc w:val="both"/>
        <w:rPr>
          <w:rFonts w:ascii="Franklin Gothic Book" w:hAnsi="Franklin Gothic Book"/>
          <w:color w:val="000000"/>
          <w:sz w:val="18"/>
          <w:szCs w:val="18"/>
        </w:rPr>
      </w:pPr>
      <w:r>
        <w:rPr>
          <w:rFonts w:ascii="Franklin Gothic Book" w:hAnsi="Franklin Gothic Book"/>
          <w:color w:val="000000"/>
          <w:sz w:val="18"/>
          <w:szCs w:val="18"/>
        </w:rPr>
        <w:t>8.8 Взаимоотношения сторон, не урегулированные настоящим договором, регулируются действующим законодательством РФ.</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1384863418"/>
          <w:placeholder>
            <w:docPart w:val="DefaultPlaceholder_1082065158"/>
          </w:placeholder>
          <w:text/>
        </w:sdtPr>
        <w:sdtEndPr/>
        <w:sdtContent>
          <w:r w:rsidR="00EB5AB8">
            <w:rPr>
              <w:rFonts w:ascii="Franklin Gothic Book" w:hAnsi="Franklin Gothic Book"/>
              <w:color w:val="000000"/>
              <w:sz w:val="18"/>
              <w:szCs w:val="18"/>
            </w:rPr>
            <w:t>5</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w:t>
      </w:r>
      <w:proofErr w:type="gramStart"/>
      <w:r>
        <w:rPr>
          <w:rFonts w:ascii="Franklin Gothic Book" w:hAnsi="Franklin Gothic Book"/>
          <w:color w:val="000000"/>
          <w:sz w:val="18"/>
          <w:szCs w:val="18"/>
        </w:rPr>
        <w:t>вступает в силу с момента подписания и действует</w:t>
      </w:r>
      <w:proofErr w:type="gramEnd"/>
      <w:r>
        <w:rPr>
          <w:rFonts w:ascii="Franklin Gothic Book" w:hAnsi="Franklin Gothic Book"/>
          <w:color w:val="000000"/>
          <w:sz w:val="18"/>
          <w:szCs w:val="18"/>
        </w:rPr>
        <w:t xml:space="preserve">  до </w:t>
      </w:r>
      <w:sdt>
        <w:sdtPr>
          <w:rPr>
            <w:rFonts w:ascii="Franklin Gothic Book" w:hAnsi="Franklin Gothic Book"/>
            <w:color w:val="000000"/>
            <w:sz w:val="18"/>
            <w:szCs w:val="18"/>
          </w:rPr>
          <w:id w:val="-119543800"/>
          <w:placeholder>
            <w:docPart w:val="DefaultPlaceholder_1082065158"/>
          </w:placeholder>
          <w:text/>
        </w:sdtPr>
        <w:sdtEndPr/>
        <w:sdtContent>
          <w:r w:rsidR="00EB5AB8">
            <w:rPr>
              <w:rFonts w:ascii="Franklin Gothic Book" w:hAnsi="Franklin Gothic Book"/>
              <w:color w:val="000000"/>
              <w:sz w:val="18"/>
              <w:szCs w:val="18"/>
            </w:rPr>
            <w:t>31.12.2018г</w:t>
          </w:r>
        </w:sdtContent>
      </w:sdt>
      <w:r>
        <w:rPr>
          <w:rFonts w:ascii="Franklin Gothic Book" w:hAnsi="Franklin Gothic Book"/>
          <w:color w:val="000000"/>
          <w:sz w:val="18"/>
          <w:szCs w:val="18"/>
        </w:rPr>
        <w:t>.</w:t>
      </w:r>
    </w:p>
    <w:p w:rsidR="000257B8" w:rsidRDefault="000257B8" w:rsidP="000257B8">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257B8" w:rsidRDefault="000257B8" w:rsidP="000257B8">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257B8" w:rsidRDefault="000257B8" w:rsidP="000257B8">
      <w:pPr>
        <w:jc w:val="both"/>
        <w:rPr>
          <w:rFonts w:ascii="Franklin Gothic Book" w:hAnsi="Franklin Gothic Book"/>
          <w:sz w:val="18"/>
          <w:szCs w:val="18"/>
        </w:rPr>
      </w:pPr>
      <w:r>
        <w:rPr>
          <w:rFonts w:ascii="Franklin Gothic Book" w:hAnsi="Franklin Gothic Book"/>
          <w:sz w:val="18"/>
          <w:szCs w:val="18"/>
        </w:rPr>
        <w:t xml:space="preserve">      </w:t>
      </w:r>
    </w:p>
    <w:p w:rsidR="003657CB" w:rsidRPr="003657CB" w:rsidRDefault="003657CB" w:rsidP="003657CB">
      <w:pPr>
        <w:jc w:val="center"/>
        <w:rPr>
          <w:rFonts w:ascii="Franklin Gothic Book" w:hAnsi="Franklin Gothic Book"/>
          <w:b/>
          <w:color w:val="000000"/>
          <w:sz w:val="18"/>
          <w:szCs w:val="18"/>
        </w:rPr>
      </w:pPr>
      <w:r w:rsidRPr="00FC6D41">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C824A5">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2035992899"/>
          <w:placeholder>
            <w:docPart w:val="DefaultPlaceholder_1082065158"/>
          </w:placeholder>
          <w:text/>
        </w:sdtPr>
        <w:sdtEndPr/>
        <w:sdtContent>
          <w:r w:rsidR="00467643">
            <w:rPr>
              <w:rFonts w:ascii="Franklin Gothic Book" w:hAnsi="Franklin Gothic Book"/>
              <w:color w:val="000000"/>
              <w:sz w:val="18"/>
              <w:szCs w:val="18"/>
              <w:lang w:eastAsia="ru-RU"/>
            </w:rPr>
            <w:t>____</w:t>
          </w:r>
          <w:r w:rsidRPr="00467643">
            <w:rPr>
              <w:rFonts w:ascii="Franklin Gothic Book" w:hAnsi="Franklin Gothic Book"/>
              <w:color w:val="000000"/>
              <w:sz w:val="18"/>
              <w:szCs w:val="18"/>
              <w:lang w:eastAsia="ru-RU"/>
            </w:rPr>
            <w:t>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774141857"/>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p>
    <w:p w:rsidR="003657CB" w:rsidRPr="003657CB" w:rsidRDefault="003657CB" w:rsidP="003657CB">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lastRenderedPageBreak/>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3657CB" w:rsidRPr="003657CB" w:rsidRDefault="003657CB" w:rsidP="003657CB">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3657CB" w:rsidRDefault="003657CB" w:rsidP="000257B8">
      <w:pPr>
        <w:jc w:val="center"/>
        <w:rPr>
          <w:rFonts w:ascii="Franklin Gothic Book" w:hAnsi="Franklin Gothic Book"/>
          <w:b/>
          <w:color w:val="000000"/>
          <w:sz w:val="18"/>
          <w:szCs w:val="18"/>
        </w:rPr>
      </w:pPr>
    </w:p>
    <w:p w:rsidR="000257B8" w:rsidRDefault="003657CB" w:rsidP="000257B8">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257B8">
        <w:rPr>
          <w:rFonts w:ascii="Franklin Gothic Book" w:hAnsi="Franklin Gothic Book"/>
          <w:b/>
          <w:color w:val="000000"/>
          <w:sz w:val="18"/>
          <w:szCs w:val="18"/>
        </w:rPr>
        <w:t>. Юридические адреса, платежные  и отгрузочные реквизиты сторон:</w:t>
      </w:r>
    </w:p>
    <w:p w:rsidR="000257B8" w:rsidRDefault="000257B8" w:rsidP="000257B8">
      <w:pPr>
        <w:jc w:val="center"/>
        <w:rPr>
          <w:rFonts w:ascii="Franklin Gothic Book" w:hAnsi="Franklin Gothic Book"/>
          <w:b/>
          <w:color w:val="000000"/>
          <w:sz w:val="18"/>
          <w:szCs w:val="18"/>
        </w:rPr>
      </w:pPr>
    </w:p>
    <w:p w:rsidR="000257B8" w:rsidRDefault="003657CB" w:rsidP="000257B8">
      <w:pPr>
        <w:ind w:firstLine="708"/>
        <w:jc w:val="both"/>
        <w:rPr>
          <w:rFonts w:ascii="Franklin Gothic Book" w:hAnsi="Franklin Gothic Book"/>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.1</w:t>
      </w:r>
      <w:proofErr w:type="gramStart"/>
      <w:r w:rsidR="000257B8">
        <w:rPr>
          <w:rFonts w:ascii="Franklin Gothic Book" w:hAnsi="Franklin Gothic Book"/>
          <w:color w:val="000000"/>
          <w:sz w:val="18"/>
          <w:szCs w:val="18"/>
        </w:rPr>
        <w:t xml:space="preserve"> </w:t>
      </w:r>
      <w:r w:rsidR="000257B8">
        <w:rPr>
          <w:rFonts w:ascii="Franklin Gothic Book" w:hAnsi="Franklin Gothic Book"/>
          <w:sz w:val="18"/>
          <w:szCs w:val="18"/>
        </w:rPr>
        <w:t>В</w:t>
      </w:r>
      <w:proofErr w:type="gramEnd"/>
      <w:r w:rsidR="000257B8">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257B8" w:rsidRDefault="003657CB" w:rsidP="000257B8">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257B8">
        <w:rPr>
          <w:rFonts w:ascii="Franklin Gothic Book" w:hAnsi="Franklin Gothic Book"/>
          <w:color w:val="000000"/>
          <w:sz w:val="18"/>
          <w:szCs w:val="18"/>
        </w:rPr>
        <w:t xml:space="preserve">.2 Реквизиты сторон: </w:t>
      </w:r>
    </w:p>
    <w:p w:rsidR="000257B8" w:rsidRDefault="000257B8" w:rsidP="000257B8">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«Покупатель»:  </w:t>
      </w:r>
    </w:p>
    <w:sdt>
      <w:sdtPr>
        <w:rPr>
          <w:rFonts w:ascii="Franklin Gothic Book" w:eastAsia="Calibri" w:hAnsi="Franklin Gothic Book"/>
          <w:color w:val="000000"/>
          <w:sz w:val="18"/>
          <w:szCs w:val="18"/>
        </w:rPr>
        <w:id w:val="-1278399974"/>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ПАО «Ижнефтемаш»</w:t>
          </w:r>
        </w:p>
      </w:sdtContent>
    </w:sdt>
    <w:sdt>
      <w:sdtPr>
        <w:rPr>
          <w:rFonts w:ascii="Franklin Gothic Book" w:eastAsia="Calibri" w:hAnsi="Franklin Gothic Book"/>
          <w:color w:val="000000"/>
          <w:sz w:val="18"/>
          <w:szCs w:val="18"/>
        </w:rPr>
        <w:id w:val="1134679429"/>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sidRPr="00EB5AB8">
            <w:rPr>
              <w:rFonts w:ascii="Franklin Gothic Book" w:eastAsia="Calibri" w:hAnsi="Franklin Gothic Book"/>
              <w:color w:val="000000"/>
              <w:sz w:val="18"/>
              <w:szCs w:val="18"/>
            </w:rPr>
            <w:t>_____________________________________</w:t>
          </w:r>
          <w:r w:rsidR="00B45E05" w:rsidRPr="00EB5AB8">
            <w:rPr>
              <w:rFonts w:ascii="Franklin Gothic Book" w:eastAsia="Calibri" w:hAnsi="Franklin Gothic Book"/>
              <w:color w:val="000000"/>
              <w:sz w:val="18"/>
              <w:szCs w:val="18"/>
            </w:rPr>
            <w:t>__</w:t>
          </w:r>
          <w:r w:rsidRPr="00EB5AB8">
            <w:rPr>
              <w:rFonts w:ascii="Franklin Gothic Book" w:eastAsia="Calibri" w:hAnsi="Franklin Gothic Book"/>
              <w:color w:val="000000"/>
              <w:sz w:val="18"/>
              <w:szCs w:val="18"/>
            </w:rPr>
            <w:tab/>
          </w:r>
          <w:r w:rsidRPr="00EB5AB8">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ИНН 1835012826/ КПП 18401001</w:t>
          </w:r>
        </w:p>
      </w:sdtContent>
    </w:sdt>
    <w:sdt>
      <w:sdtPr>
        <w:rPr>
          <w:rFonts w:ascii="Franklin Gothic Book" w:eastAsia="Calibri" w:hAnsi="Franklin Gothic Book"/>
          <w:color w:val="000000"/>
          <w:sz w:val="18"/>
          <w:szCs w:val="18"/>
        </w:rPr>
        <w:id w:val="-17262107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 xml:space="preserve">426063, г. Ижевск, ул. Орджоникизде,2 </w:t>
          </w:r>
        </w:p>
      </w:sdtContent>
    </w:sdt>
    <w:sdt>
      <w:sdtPr>
        <w:rPr>
          <w:rFonts w:ascii="Franklin Gothic Book" w:eastAsia="Calibri" w:hAnsi="Franklin Gothic Book"/>
          <w:color w:val="000000"/>
          <w:sz w:val="18"/>
          <w:szCs w:val="18"/>
        </w:rPr>
        <w:id w:val="-1375918051"/>
        <w:placeholder>
          <w:docPart w:val="DefaultPlaceholder_1082065158"/>
        </w:placeholder>
        <w:text/>
      </w:sdtPr>
      <w:sdtEndPr/>
      <w:sdtContent>
        <w:p w:rsidR="008548EF" w:rsidRDefault="00EB5AB8"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roofErr w:type="gramStart"/>
          <w:r>
            <w:rPr>
              <w:rFonts w:ascii="Franklin Gothic Book" w:eastAsia="Calibri" w:hAnsi="Franklin Gothic Book"/>
              <w:color w:val="000000"/>
              <w:sz w:val="18"/>
              <w:szCs w:val="18"/>
            </w:rPr>
            <w:t>Р</w:t>
          </w:r>
          <w:proofErr w:type="gramEnd"/>
          <w:r>
            <w:rPr>
              <w:rFonts w:ascii="Franklin Gothic Book" w:eastAsia="Calibri" w:hAnsi="Franklin Gothic Book"/>
              <w:color w:val="000000"/>
              <w:sz w:val="18"/>
              <w:szCs w:val="18"/>
            </w:rPr>
            <w:t>/С 40702810672000000784</w:t>
          </w:r>
        </w:p>
      </w:sdtContent>
    </w:sdt>
    <w:sdt>
      <w:sdtPr>
        <w:rPr>
          <w:rFonts w:ascii="Franklin Gothic Book" w:eastAsia="Calibri" w:hAnsi="Franklin Gothic Book"/>
          <w:color w:val="000000"/>
          <w:sz w:val="18"/>
          <w:szCs w:val="18"/>
        </w:rPr>
        <w:id w:val="-795670043"/>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в Челябинском отделении 8597 ПАО Сбербанк г. Челябинск</w:t>
          </w:r>
        </w:p>
      </w:sdtContent>
    </w:sdt>
    <w:sdt>
      <w:sdtPr>
        <w:rPr>
          <w:rFonts w:ascii="Franklin Gothic Book" w:eastAsia="Calibri" w:hAnsi="Franklin Gothic Book"/>
          <w:color w:val="000000"/>
          <w:sz w:val="18"/>
          <w:szCs w:val="18"/>
        </w:rPr>
        <w:id w:val="407960720"/>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К/С 30101810700000000602</w:t>
          </w:r>
        </w:p>
      </w:sdtContent>
    </w:sdt>
    <w:sdt>
      <w:sdtPr>
        <w:rPr>
          <w:rFonts w:ascii="Franklin Gothic Book" w:eastAsia="Calibri" w:hAnsi="Franklin Gothic Book"/>
          <w:color w:val="000000"/>
          <w:sz w:val="18"/>
          <w:szCs w:val="18"/>
        </w:rPr>
        <w:id w:val="1658954085"/>
        <w:placeholder>
          <w:docPart w:val="DefaultPlaceholder_1082065158"/>
        </w:placeholder>
        <w:text/>
      </w:sdtPr>
      <w:sdtEndPr/>
      <w:sdtContent>
        <w:p w:rsidR="008548EF" w:rsidRDefault="008548EF" w:rsidP="008548EF">
          <w:pPr>
            <w:ind w:left="57" w:right="-57"/>
            <w:rPr>
              <w:rFonts w:ascii="Franklin Gothic Book" w:eastAsia="Calibri" w:hAnsi="Franklin Gothic Book"/>
              <w:color w:val="000000"/>
              <w:sz w:val="18"/>
              <w:szCs w:val="18"/>
            </w:rPr>
          </w:pPr>
          <w:r w:rsidRPr="00EB5AB8">
            <w:rPr>
              <w:rFonts w:ascii="Franklin Gothic Book" w:eastAsia="Calibri" w:hAnsi="Franklin Gothic Book"/>
              <w:color w:val="000000"/>
              <w:sz w:val="18"/>
              <w:szCs w:val="18"/>
            </w:rPr>
            <w:t>_________________________________________</w:t>
          </w:r>
          <w:r w:rsidRPr="00EB5AB8">
            <w:rPr>
              <w:rFonts w:ascii="Franklin Gothic Book" w:eastAsia="Calibri" w:hAnsi="Franklin Gothic Book"/>
              <w:color w:val="000000"/>
              <w:sz w:val="18"/>
              <w:szCs w:val="18"/>
            </w:rPr>
            <w:tab/>
          </w:r>
          <w:r w:rsidRPr="00EB5AB8">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БИК 047501602</w:t>
          </w:r>
          <w:r w:rsidR="00425C1D" w:rsidRPr="00EB5AB8">
            <w:rPr>
              <w:rFonts w:ascii="Franklin Gothic Book" w:eastAsia="Calibri" w:hAnsi="Franklin Gothic Book"/>
              <w:color w:val="000000"/>
              <w:sz w:val="18"/>
              <w:szCs w:val="18"/>
            </w:rPr>
            <w:t xml:space="preserve">                                      ___________________________________________                                          </w:t>
          </w:r>
        </w:p>
      </w:sdtContent>
    </w:sdt>
    <w:sdt>
      <w:sdtPr>
        <w:rPr>
          <w:rFonts w:ascii="Franklin Gothic Book" w:eastAsia="Calibri" w:hAnsi="Franklin Gothic Book"/>
          <w:color w:val="000000"/>
          <w:sz w:val="18"/>
          <w:szCs w:val="18"/>
        </w:rPr>
        <w:id w:val="-609197998"/>
        <w:placeholder>
          <w:docPart w:val="4EFC6F9A26674211985B240D1BE3CC46"/>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w:t>
          </w:r>
          <w:r w:rsidR="00EB5AB8">
            <w:rPr>
              <w:rFonts w:ascii="Franklin Gothic Book" w:eastAsia="Calibri" w:hAnsi="Franklin Gothic Book"/>
              <w:color w:val="000000"/>
              <w:sz w:val="18"/>
              <w:szCs w:val="18"/>
            </w:rPr>
            <w:t>_____________________________</w:t>
          </w:r>
          <w:r w:rsidR="00EB5AB8">
            <w:rPr>
              <w:rFonts w:ascii="Franklin Gothic Book" w:eastAsia="Calibri" w:hAnsi="Franklin Gothic Book"/>
              <w:color w:val="000000"/>
              <w:sz w:val="18"/>
              <w:szCs w:val="18"/>
            </w:rPr>
            <w:tab/>
          </w:r>
          <w:r w:rsidR="00EB5AB8">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2095155539"/>
        <w:placeholder>
          <w:docPart w:val="E99333981D224CD1869EAB036F4EF326"/>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864016966"/>
        <w:placeholder>
          <w:docPart w:val="39482907976D4A4E83E91EA8BEDE9D28"/>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w:t>
          </w:r>
          <w:r w:rsidR="00EB5AB8">
            <w:rPr>
              <w:rFonts w:ascii="Franklin Gothic Book" w:eastAsia="Calibri" w:hAnsi="Franklin Gothic Book"/>
              <w:color w:val="000000"/>
              <w:sz w:val="18"/>
              <w:szCs w:val="18"/>
            </w:rPr>
            <w:t>____________________________</w:t>
          </w:r>
          <w:r w:rsidR="00EB5AB8">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1083835332"/>
        <w:placeholder>
          <w:docPart w:val="E7DE78095DEB428CB9BB93CD42336FE1"/>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237679886"/>
        <w:placeholder>
          <w:docPart w:val="08A60B369E1048BB9E8729E38D3DDE62"/>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sdt>
      <w:sdtPr>
        <w:rPr>
          <w:rFonts w:ascii="Franklin Gothic Book" w:eastAsia="Calibri" w:hAnsi="Franklin Gothic Book"/>
          <w:color w:val="000000"/>
          <w:sz w:val="18"/>
          <w:szCs w:val="18"/>
        </w:rPr>
        <w:id w:val="-1621992152"/>
        <w:placeholder>
          <w:docPart w:val="5DC38DDC5D0841EA9E8A998DC11BCF93"/>
        </w:placeholder>
        <w:text/>
      </w:sdtPr>
      <w:sdtEndPr/>
      <w:sdtContent>
        <w:p w:rsidR="00425C1D" w:rsidRDefault="00425C1D" w:rsidP="00425C1D">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p>
      </w:sdtContent>
    </w:sdt>
    <w:p w:rsidR="00425C1D" w:rsidRPr="00EB5AB8" w:rsidRDefault="00425C1D" w:rsidP="000257B8">
      <w:pPr>
        <w:ind w:left="57" w:right="-57"/>
        <w:jc w:val="center"/>
        <w:rPr>
          <w:rFonts w:ascii="Franklin Gothic Book" w:eastAsia="Calibri" w:hAnsi="Franklin Gothic Book"/>
          <w:b/>
          <w:color w:val="000000"/>
          <w:sz w:val="18"/>
          <w:szCs w:val="18"/>
        </w:rPr>
      </w:pPr>
    </w:p>
    <w:p w:rsidR="000257B8" w:rsidRDefault="000257B8" w:rsidP="000257B8">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3657CB">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257B8" w:rsidRDefault="000257B8" w:rsidP="000257B8">
      <w:pPr>
        <w:ind w:left="57" w:right="-57"/>
        <w:rPr>
          <w:rFonts w:ascii="Franklin Gothic Book" w:eastAsia="Calibri" w:hAnsi="Franklin Gothic Book"/>
          <w:color w:val="000000"/>
          <w:sz w:val="18"/>
          <w:szCs w:val="18"/>
        </w:rPr>
      </w:pPr>
    </w:p>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«Покупатель»</w:t>
      </w:r>
    </w:p>
    <w:sdt>
      <w:sdtPr>
        <w:rPr>
          <w:rFonts w:ascii="Franklin Gothic Book" w:eastAsia="Calibri" w:hAnsi="Franklin Gothic Book"/>
          <w:color w:val="000000"/>
          <w:sz w:val="18"/>
          <w:szCs w:val="18"/>
        </w:rPr>
        <w:id w:val="985745034"/>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_________________________                                       ________________________</w:t>
          </w:r>
        </w:p>
      </w:sdtContent>
    </w:sdt>
    <w:sdt>
      <w:sdtPr>
        <w:rPr>
          <w:rFonts w:ascii="Franklin Gothic Book" w:eastAsia="Calibri" w:hAnsi="Franklin Gothic Book"/>
          <w:color w:val="000000"/>
          <w:sz w:val="18"/>
          <w:szCs w:val="18"/>
        </w:rPr>
        <w:id w:val="-696004527"/>
        <w:placeholder>
          <w:docPart w:val="DefaultPlaceholder_1082065158"/>
        </w:placeholder>
        <w:text/>
      </w:sdtPr>
      <w:sdtEndPr/>
      <w:sdtConten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Должность, инициалы, фамилия                                  </w:t>
          </w:r>
          <w:r w:rsidR="00EB5AB8">
            <w:rPr>
              <w:rFonts w:ascii="Franklin Gothic Book" w:eastAsia="Calibri" w:hAnsi="Franklin Gothic Book"/>
              <w:color w:val="000000"/>
              <w:sz w:val="18"/>
              <w:szCs w:val="18"/>
            </w:rPr>
            <w:t xml:space="preserve">                              </w:t>
          </w:r>
          <w:r w:rsidR="000F7830">
            <w:rPr>
              <w:rFonts w:ascii="Franklin Gothic Book" w:eastAsia="Calibri" w:hAnsi="Franklin Gothic Book"/>
              <w:color w:val="000000"/>
              <w:sz w:val="18"/>
              <w:szCs w:val="18"/>
            </w:rPr>
            <w:t>Коваль П.Н.</w:t>
          </w:r>
        </w:p>
      </w:sdtContent>
    </w:sdt>
    <w:p w:rsidR="000257B8" w:rsidRDefault="000257B8" w:rsidP="000257B8">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w:t>
      </w:r>
      <w:proofErr w:type="gramStart"/>
      <w:r>
        <w:rPr>
          <w:rFonts w:ascii="Franklin Gothic Book" w:eastAsia="Calibri" w:hAnsi="Franklin Gothic Book"/>
          <w:color w:val="000000"/>
          <w:sz w:val="18"/>
          <w:szCs w:val="18"/>
        </w:rPr>
        <w:t>П</w:t>
      </w:r>
      <w:proofErr w:type="gramEnd"/>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0257B8" w:rsidRDefault="000257B8" w:rsidP="000257B8">
      <w:pPr>
        <w:rPr>
          <w:rFonts w:ascii="Franklin Gothic Book" w:hAnsi="Franklin Gothic Book"/>
          <w:b/>
          <w:sz w:val="18"/>
          <w:szCs w:val="18"/>
        </w:rPr>
      </w:pPr>
    </w:p>
    <w:p w:rsidR="00FB7727" w:rsidRPr="002E1CB5" w:rsidRDefault="00FB7727" w:rsidP="000257B8">
      <w:pPr>
        <w:jc w:val="both"/>
      </w:pPr>
    </w:p>
    <w:sectPr w:rsidR="00FB7727" w:rsidRPr="002E1CB5" w:rsidSect="00221D4A">
      <w:footerReference w:type="default" r:id="rId9"/>
      <w:footnotePr>
        <w:pos w:val="beneathText"/>
      </w:footnotePr>
      <w:pgSz w:w="11905" w:h="16837" w:code="9"/>
      <w:pgMar w:top="851" w:right="423" w:bottom="709" w:left="993" w:header="539" w:footer="49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9D3" w:rsidRDefault="003B59D3">
      <w:r>
        <w:separator/>
      </w:r>
    </w:p>
  </w:endnote>
  <w:endnote w:type="continuationSeparator" w:id="0">
    <w:p w:rsidR="003B59D3" w:rsidRDefault="003B5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57B8" w:rsidRPr="000257B8" w:rsidRDefault="000257B8">
    <w:pPr>
      <w:pStyle w:val="ad"/>
      <w:rPr>
        <w:sz w:val="16"/>
        <w:szCs w:val="16"/>
        <w:lang w:val="ru-RU"/>
      </w:rPr>
    </w:pPr>
    <w:r>
      <w:rPr>
        <w:sz w:val="16"/>
        <w:szCs w:val="16"/>
        <w:lang w:val="ru-RU"/>
      </w:rPr>
      <w:t>Рамочный  договор с  доставкой  на  склад</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9D3" w:rsidRDefault="003B59D3">
      <w:r>
        <w:separator/>
      </w:r>
    </w:p>
  </w:footnote>
  <w:footnote w:type="continuationSeparator" w:id="0">
    <w:p w:rsidR="003B59D3" w:rsidRDefault="003B59D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XQDs1LAF8bUTEItXZ+Bl4PASP5A=" w:salt="NWF/OXso/uD53d+B/7Dcsw=="/>
  <w:defaultTabStop w:val="708"/>
  <w:autoHyphenation/>
  <w:drawingGridHorizontalSpacing w:val="120"/>
  <w:displayHorizontalDrawingGridEvery w:val="2"/>
  <w:characterSpacingControl w:val="doNotCompress"/>
  <w:hdrShapeDefaults>
    <o:shapedefaults v:ext="edit" spidmax="20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257B8"/>
    <w:rsid w:val="00030B20"/>
    <w:rsid w:val="00030F0E"/>
    <w:rsid w:val="00034110"/>
    <w:rsid w:val="00034F3A"/>
    <w:rsid w:val="0003650A"/>
    <w:rsid w:val="00041503"/>
    <w:rsid w:val="0004278B"/>
    <w:rsid w:val="00046324"/>
    <w:rsid w:val="000561B7"/>
    <w:rsid w:val="000576D2"/>
    <w:rsid w:val="000579D2"/>
    <w:rsid w:val="00061FEF"/>
    <w:rsid w:val="00062835"/>
    <w:rsid w:val="000655DE"/>
    <w:rsid w:val="00070C42"/>
    <w:rsid w:val="00071B4E"/>
    <w:rsid w:val="00074672"/>
    <w:rsid w:val="00077A92"/>
    <w:rsid w:val="00077F7E"/>
    <w:rsid w:val="00077F98"/>
    <w:rsid w:val="00085FD0"/>
    <w:rsid w:val="000937A8"/>
    <w:rsid w:val="0009493C"/>
    <w:rsid w:val="000A2A75"/>
    <w:rsid w:val="000A7772"/>
    <w:rsid w:val="000B02C0"/>
    <w:rsid w:val="000B5E85"/>
    <w:rsid w:val="000B6D7E"/>
    <w:rsid w:val="000D474F"/>
    <w:rsid w:val="000E0D0F"/>
    <w:rsid w:val="000E123B"/>
    <w:rsid w:val="000E3AF1"/>
    <w:rsid w:val="000F27FB"/>
    <w:rsid w:val="000F7830"/>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B29"/>
    <w:rsid w:val="001A4E89"/>
    <w:rsid w:val="001A61B5"/>
    <w:rsid w:val="001A6312"/>
    <w:rsid w:val="001A641F"/>
    <w:rsid w:val="001A678B"/>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1D4A"/>
    <w:rsid w:val="002244A2"/>
    <w:rsid w:val="00226F71"/>
    <w:rsid w:val="00231EEB"/>
    <w:rsid w:val="0023446E"/>
    <w:rsid w:val="00240E2A"/>
    <w:rsid w:val="00241693"/>
    <w:rsid w:val="002442E1"/>
    <w:rsid w:val="00246284"/>
    <w:rsid w:val="0025282E"/>
    <w:rsid w:val="0025358F"/>
    <w:rsid w:val="002538A2"/>
    <w:rsid w:val="00257A37"/>
    <w:rsid w:val="002610E5"/>
    <w:rsid w:val="00265C25"/>
    <w:rsid w:val="00265F7A"/>
    <w:rsid w:val="00265FEA"/>
    <w:rsid w:val="00267D94"/>
    <w:rsid w:val="00271344"/>
    <w:rsid w:val="002718D9"/>
    <w:rsid w:val="00272342"/>
    <w:rsid w:val="00272A60"/>
    <w:rsid w:val="00272C4E"/>
    <w:rsid w:val="00273231"/>
    <w:rsid w:val="00275CF0"/>
    <w:rsid w:val="00276F1E"/>
    <w:rsid w:val="002848A7"/>
    <w:rsid w:val="002923D4"/>
    <w:rsid w:val="002947D4"/>
    <w:rsid w:val="002977DE"/>
    <w:rsid w:val="002A017D"/>
    <w:rsid w:val="002A2188"/>
    <w:rsid w:val="002A3010"/>
    <w:rsid w:val="002A3AA6"/>
    <w:rsid w:val="002A3D95"/>
    <w:rsid w:val="002A5ABA"/>
    <w:rsid w:val="002A64E3"/>
    <w:rsid w:val="002A65A7"/>
    <w:rsid w:val="002B218A"/>
    <w:rsid w:val="002B3BBE"/>
    <w:rsid w:val="002B4338"/>
    <w:rsid w:val="002B5320"/>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3CD7"/>
    <w:rsid w:val="00334886"/>
    <w:rsid w:val="00335224"/>
    <w:rsid w:val="0033549B"/>
    <w:rsid w:val="00335831"/>
    <w:rsid w:val="00336C57"/>
    <w:rsid w:val="00347C16"/>
    <w:rsid w:val="003504F0"/>
    <w:rsid w:val="003512F0"/>
    <w:rsid w:val="0035260A"/>
    <w:rsid w:val="00352765"/>
    <w:rsid w:val="00355C6A"/>
    <w:rsid w:val="00356B97"/>
    <w:rsid w:val="00362073"/>
    <w:rsid w:val="00363247"/>
    <w:rsid w:val="003657CB"/>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9D3"/>
    <w:rsid w:val="003B5B08"/>
    <w:rsid w:val="003C73AB"/>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207D0"/>
    <w:rsid w:val="00425C1D"/>
    <w:rsid w:val="00426BE9"/>
    <w:rsid w:val="00426CB8"/>
    <w:rsid w:val="004300BD"/>
    <w:rsid w:val="00431919"/>
    <w:rsid w:val="004323AF"/>
    <w:rsid w:val="0043421C"/>
    <w:rsid w:val="00435A74"/>
    <w:rsid w:val="004446C8"/>
    <w:rsid w:val="0044742D"/>
    <w:rsid w:val="004521DB"/>
    <w:rsid w:val="00452540"/>
    <w:rsid w:val="00453AF7"/>
    <w:rsid w:val="00454050"/>
    <w:rsid w:val="0045499E"/>
    <w:rsid w:val="004600D9"/>
    <w:rsid w:val="00460AA1"/>
    <w:rsid w:val="004651C3"/>
    <w:rsid w:val="0046764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B1A"/>
    <w:rsid w:val="004C7672"/>
    <w:rsid w:val="004D0431"/>
    <w:rsid w:val="004D089F"/>
    <w:rsid w:val="004D09F6"/>
    <w:rsid w:val="004D2142"/>
    <w:rsid w:val="004D28A5"/>
    <w:rsid w:val="004D2DAC"/>
    <w:rsid w:val="004D5086"/>
    <w:rsid w:val="004E1C2E"/>
    <w:rsid w:val="004E305A"/>
    <w:rsid w:val="004E3948"/>
    <w:rsid w:val="004E7234"/>
    <w:rsid w:val="004F3B08"/>
    <w:rsid w:val="00502C9D"/>
    <w:rsid w:val="00503833"/>
    <w:rsid w:val="005050F1"/>
    <w:rsid w:val="005109E0"/>
    <w:rsid w:val="0051259D"/>
    <w:rsid w:val="005134D8"/>
    <w:rsid w:val="005149EB"/>
    <w:rsid w:val="0051748C"/>
    <w:rsid w:val="0052037B"/>
    <w:rsid w:val="005208F3"/>
    <w:rsid w:val="0052232E"/>
    <w:rsid w:val="00524D35"/>
    <w:rsid w:val="0052621C"/>
    <w:rsid w:val="005262DA"/>
    <w:rsid w:val="00531010"/>
    <w:rsid w:val="00533402"/>
    <w:rsid w:val="0053453C"/>
    <w:rsid w:val="00534781"/>
    <w:rsid w:val="00535CD2"/>
    <w:rsid w:val="00535ED6"/>
    <w:rsid w:val="00537871"/>
    <w:rsid w:val="005423CB"/>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E87"/>
    <w:rsid w:val="005877EF"/>
    <w:rsid w:val="00590C92"/>
    <w:rsid w:val="00591852"/>
    <w:rsid w:val="00594752"/>
    <w:rsid w:val="0059495A"/>
    <w:rsid w:val="00594E07"/>
    <w:rsid w:val="00596A40"/>
    <w:rsid w:val="005A0251"/>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2E0A"/>
    <w:rsid w:val="005E3349"/>
    <w:rsid w:val="005E3409"/>
    <w:rsid w:val="005E3650"/>
    <w:rsid w:val="005F0643"/>
    <w:rsid w:val="005F107A"/>
    <w:rsid w:val="005F6DF8"/>
    <w:rsid w:val="00600668"/>
    <w:rsid w:val="00600E72"/>
    <w:rsid w:val="00601FF9"/>
    <w:rsid w:val="00602CA8"/>
    <w:rsid w:val="00605197"/>
    <w:rsid w:val="006057DC"/>
    <w:rsid w:val="006116F6"/>
    <w:rsid w:val="00611A1D"/>
    <w:rsid w:val="00611D59"/>
    <w:rsid w:val="006135A1"/>
    <w:rsid w:val="006204C2"/>
    <w:rsid w:val="00621781"/>
    <w:rsid w:val="00623068"/>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5D88"/>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3219"/>
    <w:rsid w:val="007469A0"/>
    <w:rsid w:val="00755BDF"/>
    <w:rsid w:val="00756653"/>
    <w:rsid w:val="007567E5"/>
    <w:rsid w:val="00762E55"/>
    <w:rsid w:val="00763069"/>
    <w:rsid w:val="00763747"/>
    <w:rsid w:val="0076446B"/>
    <w:rsid w:val="007645E5"/>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D71EC"/>
    <w:rsid w:val="007E3103"/>
    <w:rsid w:val="007E4246"/>
    <w:rsid w:val="007F0468"/>
    <w:rsid w:val="007F185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48EF"/>
    <w:rsid w:val="00857405"/>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DC7"/>
    <w:rsid w:val="0089580C"/>
    <w:rsid w:val="008A174D"/>
    <w:rsid w:val="008A2C79"/>
    <w:rsid w:val="008A499C"/>
    <w:rsid w:val="008A4D40"/>
    <w:rsid w:val="008A51E5"/>
    <w:rsid w:val="008A6EDF"/>
    <w:rsid w:val="008A761F"/>
    <w:rsid w:val="008B244A"/>
    <w:rsid w:val="008B3249"/>
    <w:rsid w:val="008B454B"/>
    <w:rsid w:val="008B45A5"/>
    <w:rsid w:val="008B6462"/>
    <w:rsid w:val="008C10DD"/>
    <w:rsid w:val="008C2126"/>
    <w:rsid w:val="008C6B64"/>
    <w:rsid w:val="008C6BB6"/>
    <w:rsid w:val="008C7ABF"/>
    <w:rsid w:val="008D3CC8"/>
    <w:rsid w:val="008D437B"/>
    <w:rsid w:val="008D5BBA"/>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61207"/>
    <w:rsid w:val="00962199"/>
    <w:rsid w:val="00970097"/>
    <w:rsid w:val="00970352"/>
    <w:rsid w:val="0097505A"/>
    <w:rsid w:val="00975794"/>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D5563"/>
    <w:rsid w:val="009E5C67"/>
    <w:rsid w:val="00A01493"/>
    <w:rsid w:val="00A02B29"/>
    <w:rsid w:val="00A02ECB"/>
    <w:rsid w:val="00A034CF"/>
    <w:rsid w:val="00A05CA9"/>
    <w:rsid w:val="00A0662F"/>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47747"/>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4855"/>
    <w:rsid w:val="00A974E5"/>
    <w:rsid w:val="00A97B8A"/>
    <w:rsid w:val="00AA2889"/>
    <w:rsid w:val="00AA45E5"/>
    <w:rsid w:val="00AA771B"/>
    <w:rsid w:val="00AB7A53"/>
    <w:rsid w:val="00AC1C60"/>
    <w:rsid w:val="00AC3CBC"/>
    <w:rsid w:val="00AC433C"/>
    <w:rsid w:val="00AC75D4"/>
    <w:rsid w:val="00AD1693"/>
    <w:rsid w:val="00AD426C"/>
    <w:rsid w:val="00AD4E8F"/>
    <w:rsid w:val="00AD793E"/>
    <w:rsid w:val="00AE0DDE"/>
    <w:rsid w:val="00AE0E64"/>
    <w:rsid w:val="00AE14C6"/>
    <w:rsid w:val="00AE683F"/>
    <w:rsid w:val="00AE7624"/>
    <w:rsid w:val="00B00D3E"/>
    <w:rsid w:val="00B05E45"/>
    <w:rsid w:val="00B07CCD"/>
    <w:rsid w:val="00B13627"/>
    <w:rsid w:val="00B15BD7"/>
    <w:rsid w:val="00B2065B"/>
    <w:rsid w:val="00B25A1B"/>
    <w:rsid w:val="00B333F3"/>
    <w:rsid w:val="00B35345"/>
    <w:rsid w:val="00B367BD"/>
    <w:rsid w:val="00B402C6"/>
    <w:rsid w:val="00B4056C"/>
    <w:rsid w:val="00B42342"/>
    <w:rsid w:val="00B45E05"/>
    <w:rsid w:val="00B50EEA"/>
    <w:rsid w:val="00B51E14"/>
    <w:rsid w:val="00B51F6E"/>
    <w:rsid w:val="00B53100"/>
    <w:rsid w:val="00B53AB2"/>
    <w:rsid w:val="00B60454"/>
    <w:rsid w:val="00B604CA"/>
    <w:rsid w:val="00B61DC1"/>
    <w:rsid w:val="00B65BB1"/>
    <w:rsid w:val="00B711FE"/>
    <w:rsid w:val="00B71D28"/>
    <w:rsid w:val="00B76F14"/>
    <w:rsid w:val="00B814FB"/>
    <w:rsid w:val="00B8161A"/>
    <w:rsid w:val="00B81993"/>
    <w:rsid w:val="00B86E39"/>
    <w:rsid w:val="00B9691B"/>
    <w:rsid w:val="00B9723E"/>
    <w:rsid w:val="00B9766D"/>
    <w:rsid w:val="00BA08B6"/>
    <w:rsid w:val="00BA286D"/>
    <w:rsid w:val="00BA2FB9"/>
    <w:rsid w:val="00BB0100"/>
    <w:rsid w:val="00BB02E2"/>
    <w:rsid w:val="00BB6131"/>
    <w:rsid w:val="00BB6F17"/>
    <w:rsid w:val="00BB7794"/>
    <w:rsid w:val="00BC2145"/>
    <w:rsid w:val="00BD0044"/>
    <w:rsid w:val="00BD288A"/>
    <w:rsid w:val="00BD2C36"/>
    <w:rsid w:val="00BD346C"/>
    <w:rsid w:val="00BD77A7"/>
    <w:rsid w:val="00BE0125"/>
    <w:rsid w:val="00BE1064"/>
    <w:rsid w:val="00BE47D5"/>
    <w:rsid w:val="00BE4EDA"/>
    <w:rsid w:val="00BE7A7D"/>
    <w:rsid w:val="00BE7AEC"/>
    <w:rsid w:val="00BF33E0"/>
    <w:rsid w:val="00BF79D1"/>
    <w:rsid w:val="00C00F74"/>
    <w:rsid w:val="00C00FDC"/>
    <w:rsid w:val="00C03D9E"/>
    <w:rsid w:val="00C046EE"/>
    <w:rsid w:val="00C04A38"/>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398B"/>
    <w:rsid w:val="00C54503"/>
    <w:rsid w:val="00C56E7C"/>
    <w:rsid w:val="00C575F8"/>
    <w:rsid w:val="00C6242B"/>
    <w:rsid w:val="00C62789"/>
    <w:rsid w:val="00C62D42"/>
    <w:rsid w:val="00C62D4F"/>
    <w:rsid w:val="00C6549E"/>
    <w:rsid w:val="00C806FA"/>
    <w:rsid w:val="00C80A34"/>
    <w:rsid w:val="00C81A58"/>
    <w:rsid w:val="00C81FB7"/>
    <w:rsid w:val="00C824A5"/>
    <w:rsid w:val="00C83EEB"/>
    <w:rsid w:val="00C85DE6"/>
    <w:rsid w:val="00C92968"/>
    <w:rsid w:val="00C9767F"/>
    <w:rsid w:val="00CA0E58"/>
    <w:rsid w:val="00CA0FCD"/>
    <w:rsid w:val="00CA563B"/>
    <w:rsid w:val="00CA6669"/>
    <w:rsid w:val="00CB4183"/>
    <w:rsid w:val="00CB7244"/>
    <w:rsid w:val="00CC3AE9"/>
    <w:rsid w:val="00CC3C9F"/>
    <w:rsid w:val="00CC41BC"/>
    <w:rsid w:val="00CC59CE"/>
    <w:rsid w:val="00CC5CF8"/>
    <w:rsid w:val="00CC60FD"/>
    <w:rsid w:val="00CC61D0"/>
    <w:rsid w:val="00CC7C6B"/>
    <w:rsid w:val="00CD0807"/>
    <w:rsid w:val="00CD3376"/>
    <w:rsid w:val="00CD3DB8"/>
    <w:rsid w:val="00CD5EAA"/>
    <w:rsid w:val="00CF26C4"/>
    <w:rsid w:val="00CF2F36"/>
    <w:rsid w:val="00CF3D19"/>
    <w:rsid w:val="00CF4D96"/>
    <w:rsid w:val="00CF5A87"/>
    <w:rsid w:val="00CF686D"/>
    <w:rsid w:val="00CF7980"/>
    <w:rsid w:val="00D00739"/>
    <w:rsid w:val="00D00C0F"/>
    <w:rsid w:val="00D02048"/>
    <w:rsid w:val="00D028B2"/>
    <w:rsid w:val="00D035EC"/>
    <w:rsid w:val="00D03F5D"/>
    <w:rsid w:val="00D060A2"/>
    <w:rsid w:val="00D07D59"/>
    <w:rsid w:val="00D10F72"/>
    <w:rsid w:val="00D1205B"/>
    <w:rsid w:val="00D17B3C"/>
    <w:rsid w:val="00D20E1E"/>
    <w:rsid w:val="00D223F7"/>
    <w:rsid w:val="00D25291"/>
    <w:rsid w:val="00D263BE"/>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055"/>
    <w:rsid w:val="00D73F5D"/>
    <w:rsid w:val="00D767F4"/>
    <w:rsid w:val="00D967E9"/>
    <w:rsid w:val="00DA0A2C"/>
    <w:rsid w:val="00DA1A35"/>
    <w:rsid w:val="00DA1C5D"/>
    <w:rsid w:val="00DA335A"/>
    <w:rsid w:val="00DA496B"/>
    <w:rsid w:val="00DA5CE7"/>
    <w:rsid w:val="00DA6368"/>
    <w:rsid w:val="00DC0193"/>
    <w:rsid w:val="00DC0E78"/>
    <w:rsid w:val="00DC42FC"/>
    <w:rsid w:val="00DC4A48"/>
    <w:rsid w:val="00DC6D60"/>
    <w:rsid w:val="00DE0278"/>
    <w:rsid w:val="00DE159E"/>
    <w:rsid w:val="00DE4139"/>
    <w:rsid w:val="00DE468E"/>
    <w:rsid w:val="00DF191F"/>
    <w:rsid w:val="00DF1E44"/>
    <w:rsid w:val="00DF6493"/>
    <w:rsid w:val="00E0324C"/>
    <w:rsid w:val="00E06283"/>
    <w:rsid w:val="00E0693D"/>
    <w:rsid w:val="00E135A3"/>
    <w:rsid w:val="00E1580A"/>
    <w:rsid w:val="00E175C5"/>
    <w:rsid w:val="00E17982"/>
    <w:rsid w:val="00E17A2E"/>
    <w:rsid w:val="00E17BA5"/>
    <w:rsid w:val="00E2345A"/>
    <w:rsid w:val="00E2351A"/>
    <w:rsid w:val="00E247E4"/>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749"/>
    <w:rsid w:val="00E96BDE"/>
    <w:rsid w:val="00EA19D8"/>
    <w:rsid w:val="00EA47D3"/>
    <w:rsid w:val="00EA606D"/>
    <w:rsid w:val="00EA6A2C"/>
    <w:rsid w:val="00EA6F75"/>
    <w:rsid w:val="00EA70DE"/>
    <w:rsid w:val="00EA776A"/>
    <w:rsid w:val="00EB07B9"/>
    <w:rsid w:val="00EB0B48"/>
    <w:rsid w:val="00EB49B7"/>
    <w:rsid w:val="00EB5929"/>
    <w:rsid w:val="00EB5AB8"/>
    <w:rsid w:val="00EB7E63"/>
    <w:rsid w:val="00EC3C7F"/>
    <w:rsid w:val="00EC4EF6"/>
    <w:rsid w:val="00EC68FD"/>
    <w:rsid w:val="00EC6BD9"/>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46EBA"/>
    <w:rsid w:val="00F50F41"/>
    <w:rsid w:val="00F527BD"/>
    <w:rsid w:val="00F55BBE"/>
    <w:rsid w:val="00F564CD"/>
    <w:rsid w:val="00F57165"/>
    <w:rsid w:val="00F63FF1"/>
    <w:rsid w:val="00F64F81"/>
    <w:rsid w:val="00F74B4C"/>
    <w:rsid w:val="00F80270"/>
    <w:rsid w:val="00F81BC1"/>
    <w:rsid w:val="00F82902"/>
    <w:rsid w:val="00F83B8E"/>
    <w:rsid w:val="00F84088"/>
    <w:rsid w:val="00F84DD4"/>
    <w:rsid w:val="00F857BD"/>
    <w:rsid w:val="00F86AC3"/>
    <w:rsid w:val="00F87467"/>
    <w:rsid w:val="00F90804"/>
    <w:rsid w:val="00F91A7A"/>
    <w:rsid w:val="00F9502E"/>
    <w:rsid w:val="00F97EB4"/>
    <w:rsid w:val="00FA22BC"/>
    <w:rsid w:val="00FA4763"/>
    <w:rsid w:val="00FA60D6"/>
    <w:rsid w:val="00FB169A"/>
    <w:rsid w:val="00FB2260"/>
    <w:rsid w:val="00FB2BF4"/>
    <w:rsid w:val="00FB4720"/>
    <w:rsid w:val="00FB66D0"/>
    <w:rsid w:val="00FB7727"/>
    <w:rsid w:val="00FC5B05"/>
    <w:rsid w:val="00FC6140"/>
    <w:rsid w:val="00FC6D41"/>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F3B0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829906">
      <w:bodyDiv w:val="1"/>
      <w:marLeft w:val="0"/>
      <w:marRight w:val="0"/>
      <w:marTop w:val="0"/>
      <w:marBottom w:val="0"/>
      <w:divBdr>
        <w:top w:val="none" w:sz="0" w:space="0" w:color="auto"/>
        <w:left w:val="none" w:sz="0" w:space="0" w:color="auto"/>
        <w:bottom w:val="none" w:sz="0" w:space="0" w:color="auto"/>
        <w:right w:val="none" w:sz="0" w:space="0" w:color="auto"/>
      </w:divBdr>
    </w:div>
    <w:div w:id="533422675">
      <w:bodyDiv w:val="1"/>
      <w:marLeft w:val="0"/>
      <w:marRight w:val="0"/>
      <w:marTop w:val="0"/>
      <w:marBottom w:val="0"/>
      <w:divBdr>
        <w:top w:val="none" w:sz="0" w:space="0" w:color="auto"/>
        <w:left w:val="none" w:sz="0" w:space="0" w:color="auto"/>
        <w:bottom w:val="none" w:sz="0" w:space="0" w:color="auto"/>
        <w:right w:val="none" w:sz="0" w:space="0" w:color="auto"/>
      </w:divBdr>
    </w:div>
    <w:div w:id="6026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B5F0222C-BEB9-49FE-B3AE-50AF49BB273A}"/>
      </w:docPartPr>
      <w:docPartBody>
        <w:p w:rsidR="0028026E" w:rsidRDefault="00EB6274">
          <w:r w:rsidRPr="009D0A28">
            <w:rPr>
              <w:rStyle w:val="a3"/>
            </w:rPr>
            <w:t>Место для ввода текста.</w:t>
          </w:r>
        </w:p>
      </w:docPartBody>
    </w:docPart>
    <w:docPart>
      <w:docPartPr>
        <w:name w:val="4EFC6F9A26674211985B240D1BE3CC46"/>
        <w:category>
          <w:name w:val="Общие"/>
          <w:gallery w:val="placeholder"/>
        </w:category>
        <w:types>
          <w:type w:val="bbPlcHdr"/>
        </w:types>
        <w:behaviors>
          <w:behavior w:val="content"/>
        </w:behaviors>
        <w:guid w:val="{9B37C9B9-B180-421F-9EF4-DD0F6065D1D9}"/>
      </w:docPartPr>
      <w:docPartBody>
        <w:p w:rsidR="00234E3E" w:rsidRDefault="00CC6F8F" w:rsidP="00CC6F8F">
          <w:pPr>
            <w:pStyle w:val="4EFC6F9A26674211985B240D1BE3CC46"/>
          </w:pPr>
          <w:r w:rsidRPr="009D0A28">
            <w:rPr>
              <w:rStyle w:val="a3"/>
            </w:rPr>
            <w:t>Место для ввода текста.</w:t>
          </w:r>
        </w:p>
      </w:docPartBody>
    </w:docPart>
    <w:docPart>
      <w:docPartPr>
        <w:name w:val="E99333981D224CD1869EAB036F4EF326"/>
        <w:category>
          <w:name w:val="Общие"/>
          <w:gallery w:val="placeholder"/>
        </w:category>
        <w:types>
          <w:type w:val="bbPlcHdr"/>
        </w:types>
        <w:behaviors>
          <w:behavior w:val="content"/>
        </w:behaviors>
        <w:guid w:val="{EA0C20E3-4E1E-4D88-B3C0-0EA68584262E}"/>
      </w:docPartPr>
      <w:docPartBody>
        <w:p w:rsidR="00234E3E" w:rsidRDefault="00CC6F8F" w:rsidP="00CC6F8F">
          <w:pPr>
            <w:pStyle w:val="E99333981D224CD1869EAB036F4EF326"/>
          </w:pPr>
          <w:r w:rsidRPr="009D0A28">
            <w:rPr>
              <w:rStyle w:val="a3"/>
            </w:rPr>
            <w:t>Место для ввода текста.</w:t>
          </w:r>
        </w:p>
      </w:docPartBody>
    </w:docPart>
    <w:docPart>
      <w:docPartPr>
        <w:name w:val="39482907976D4A4E83E91EA8BEDE9D28"/>
        <w:category>
          <w:name w:val="Общие"/>
          <w:gallery w:val="placeholder"/>
        </w:category>
        <w:types>
          <w:type w:val="bbPlcHdr"/>
        </w:types>
        <w:behaviors>
          <w:behavior w:val="content"/>
        </w:behaviors>
        <w:guid w:val="{2D0DB8F0-97C7-412E-ACC5-3981068260F5}"/>
      </w:docPartPr>
      <w:docPartBody>
        <w:p w:rsidR="00234E3E" w:rsidRDefault="00CC6F8F" w:rsidP="00CC6F8F">
          <w:pPr>
            <w:pStyle w:val="39482907976D4A4E83E91EA8BEDE9D28"/>
          </w:pPr>
          <w:r w:rsidRPr="009D0A28">
            <w:rPr>
              <w:rStyle w:val="a3"/>
            </w:rPr>
            <w:t>Место для ввода текста.</w:t>
          </w:r>
        </w:p>
      </w:docPartBody>
    </w:docPart>
    <w:docPart>
      <w:docPartPr>
        <w:name w:val="E7DE78095DEB428CB9BB93CD42336FE1"/>
        <w:category>
          <w:name w:val="Общие"/>
          <w:gallery w:val="placeholder"/>
        </w:category>
        <w:types>
          <w:type w:val="bbPlcHdr"/>
        </w:types>
        <w:behaviors>
          <w:behavior w:val="content"/>
        </w:behaviors>
        <w:guid w:val="{4BF87AAC-64B0-4CF2-8046-E204D41ADEBB}"/>
      </w:docPartPr>
      <w:docPartBody>
        <w:p w:rsidR="00234E3E" w:rsidRDefault="00CC6F8F" w:rsidP="00CC6F8F">
          <w:pPr>
            <w:pStyle w:val="E7DE78095DEB428CB9BB93CD42336FE1"/>
          </w:pPr>
          <w:r w:rsidRPr="009D0A28">
            <w:rPr>
              <w:rStyle w:val="a3"/>
            </w:rPr>
            <w:t>Место для ввода текста.</w:t>
          </w:r>
        </w:p>
      </w:docPartBody>
    </w:docPart>
    <w:docPart>
      <w:docPartPr>
        <w:name w:val="08A60B369E1048BB9E8729E38D3DDE62"/>
        <w:category>
          <w:name w:val="Общие"/>
          <w:gallery w:val="placeholder"/>
        </w:category>
        <w:types>
          <w:type w:val="bbPlcHdr"/>
        </w:types>
        <w:behaviors>
          <w:behavior w:val="content"/>
        </w:behaviors>
        <w:guid w:val="{E60C62DC-8A7D-4DE5-967F-C527DFD490E3}"/>
      </w:docPartPr>
      <w:docPartBody>
        <w:p w:rsidR="00234E3E" w:rsidRDefault="00CC6F8F" w:rsidP="00CC6F8F">
          <w:pPr>
            <w:pStyle w:val="08A60B369E1048BB9E8729E38D3DDE62"/>
          </w:pPr>
          <w:r w:rsidRPr="009D0A28">
            <w:rPr>
              <w:rStyle w:val="a3"/>
            </w:rPr>
            <w:t>Место для ввода текста.</w:t>
          </w:r>
        </w:p>
      </w:docPartBody>
    </w:docPart>
    <w:docPart>
      <w:docPartPr>
        <w:name w:val="5DC38DDC5D0841EA9E8A998DC11BCF93"/>
        <w:category>
          <w:name w:val="Общие"/>
          <w:gallery w:val="placeholder"/>
        </w:category>
        <w:types>
          <w:type w:val="bbPlcHdr"/>
        </w:types>
        <w:behaviors>
          <w:behavior w:val="content"/>
        </w:behaviors>
        <w:guid w:val="{B00C1506-849E-4513-92C4-58C641DC9986}"/>
      </w:docPartPr>
      <w:docPartBody>
        <w:p w:rsidR="00234E3E" w:rsidRDefault="00CC6F8F" w:rsidP="00CC6F8F">
          <w:pPr>
            <w:pStyle w:val="5DC38DDC5D0841EA9E8A998DC11BCF93"/>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274"/>
    <w:rsid w:val="001345F8"/>
    <w:rsid w:val="00234E3E"/>
    <w:rsid w:val="0028026E"/>
    <w:rsid w:val="002A6C78"/>
    <w:rsid w:val="007F4D9E"/>
    <w:rsid w:val="00BD5B24"/>
    <w:rsid w:val="00CC6F8F"/>
    <w:rsid w:val="00EB6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C6F8F"/>
    <w:rPr>
      <w:color w:val="808080"/>
    </w:rPr>
  </w:style>
  <w:style w:type="paragraph" w:customStyle="1" w:styleId="8BECCDA8B6124031B4BCC3856694F812">
    <w:name w:val="8BECCDA8B6124031B4BCC3856694F812"/>
    <w:rsid w:val="00EB6274"/>
  </w:style>
  <w:style w:type="paragraph" w:customStyle="1" w:styleId="4EFC6F9A26674211985B240D1BE3CC46">
    <w:name w:val="4EFC6F9A26674211985B240D1BE3CC46"/>
    <w:rsid w:val="00CC6F8F"/>
  </w:style>
  <w:style w:type="paragraph" w:customStyle="1" w:styleId="183C30ADFD184335B7EF6386F1730F96">
    <w:name w:val="183C30ADFD184335B7EF6386F1730F96"/>
    <w:rsid w:val="00CC6F8F"/>
  </w:style>
  <w:style w:type="paragraph" w:customStyle="1" w:styleId="E99333981D224CD1869EAB036F4EF326">
    <w:name w:val="E99333981D224CD1869EAB036F4EF326"/>
    <w:rsid w:val="00CC6F8F"/>
  </w:style>
  <w:style w:type="paragraph" w:customStyle="1" w:styleId="39482907976D4A4E83E91EA8BEDE9D28">
    <w:name w:val="39482907976D4A4E83E91EA8BEDE9D28"/>
    <w:rsid w:val="00CC6F8F"/>
  </w:style>
  <w:style w:type="paragraph" w:customStyle="1" w:styleId="E7DE78095DEB428CB9BB93CD42336FE1">
    <w:name w:val="E7DE78095DEB428CB9BB93CD42336FE1"/>
    <w:rsid w:val="00CC6F8F"/>
  </w:style>
  <w:style w:type="paragraph" w:customStyle="1" w:styleId="08A60B369E1048BB9E8729E38D3DDE62">
    <w:name w:val="08A60B369E1048BB9E8729E38D3DDE62"/>
    <w:rsid w:val="00CC6F8F"/>
  </w:style>
  <w:style w:type="paragraph" w:customStyle="1" w:styleId="5DC38DDC5D0841EA9E8A998DC11BCF93">
    <w:name w:val="5DC38DDC5D0841EA9E8A998DC11BCF93"/>
    <w:rsid w:val="00CC6F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203F8C-7413-4CB4-AB93-E5DB4BAF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Pages>
  <Words>4172</Words>
  <Characters>23787</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Блинова Мария Наилевна</cp:lastModifiedBy>
  <cp:revision>22</cp:revision>
  <cp:lastPrinted>2015-10-23T05:59:00Z</cp:lastPrinted>
  <dcterms:created xsi:type="dcterms:W3CDTF">2017-05-05T06:05:00Z</dcterms:created>
  <dcterms:modified xsi:type="dcterms:W3CDTF">2018-04-02T05:46:00Z</dcterms:modified>
</cp:coreProperties>
</file>