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E229C" w:rsidRPr="005B0740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931E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31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931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9C5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. Ижевск, ул.Орджоникидзе,2 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="007A315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  <w:r w:rsidR="009C5E2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сайте АО «Римера»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914E8F" w:rsidP="00DE22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14E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ВЗРЫВОЗАЩИЩЕННЫЙ IM1001 ВА200L4 У1 45к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Вт 1500об/мин  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</w:t>
            </w:r>
            <w:r w:rsidR="00DE229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тветствии с ТУ</w:t>
            </w:r>
            <w:r w:rsidR="008D529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ГОСТ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14E8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31E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DE229C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7A315F" w:rsidP="00BB36E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C0E2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23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D52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DE22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C0E2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30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D52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E22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DE229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Орджоникидзе,2</w:t>
            </w:r>
          </w:p>
          <w:p w:rsidR="007A315F" w:rsidRPr="009403EF" w:rsidRDefault="00DE229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8D529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03.12</w:t>
            </w:r>
            <w:r w:rsidR="003B24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.2017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036661"/>
    <w:rsid w:val="000D3F35"/>
    <w:rsid w:val="002546B9"/>
    <w:rsid w:val="002919CA"/>
    <w:rsid w:val="00360E34"/>
    <w:rsid w:val="003B2443"/>
    <w:rsid w:val="003D3BD1"/>
    <w:rsid w:val="003F7F69"/>
    <w:rsid w:val="004129B3"/>
    <w:rsid w:val="004C4C51"/>
    <w:rsid w:val="004D7993"/>
    <w:rsid w:val="00504BD0"/>
    <w:rsid w:val="005B0740"/>
    <w:rsid w:val="00627D44"/>
    <w:rsid w:val="006C0E29"/>
    <w:rsid w:val="007253CC"/>
    <w:rsid w:val="007A315F"/>
    <w:rsid w:val="008439B1"/>
    <w:rsid w:val="008D529F"/>
    <w:rsid w:val="00914E8F"/>
    <w:rsid w:val="00931E2B"/>
    <w:rsid w:val="009355B7"/>
    <w:rsid w:val="009C46BF"/>
    <w:rsid w:val="009C5E2B"/>
    <w:rsid w:val="009D245A"/>
    <w:rsid w:val="00A0156A"/>
    <w:rsid w:val="00B446B9"/>
    <w:rsid w:val="00BA5F4E"/>
    <w:rsid w:val="00BB36E4"/>
    <w:rsid w:val="00C530C3"/>
    <w:rsid w:val="00D955E7"/>
    <w:rsid w:val="00D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2015-10-22T08:08:00Z</cp:lastPrinted>
  <dcterms:created xsi:type="dcterms:W3CDTF">2018-11-23T09:39:00Z</dcterms:created>
  <dcterms:modified xsi:type="dcterms:W3CDTF">2018-11-26T12:08:00Z</dcterms:modified>
</cp:coreProperties>
</file>