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  <w:r w:rsidRPr="003D676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_________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201</w:t>
      </w:r>
      <w:r w:rsidR="009C309C" w:rsidRPr="007D340B">
        <w:rPr>
          <w:rFonts w:ascii="Arial" w:eastAsia="Calibri" w:hAnsi="Arial" w:cs="Arial"/>
          <w:color w:val="000000"/>
          <w:sz w:val="22"/>
          <w:szCs w:val="22"/>
          <w:lang w:eastAsia="en-US"/>
        </w:rPr>
        <w:t>7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6676A0" w:rsidRDefault="00A52799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0" w:name="_GoBack"/>
      <w:bookmarkEnd w:id="0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="00D53F29">
        <w:rPr>
          <w:rFonts w:ascii="Arial" w:eastAsia="Calibri" w:hAnsi="Arial" w:cs="Arial"/>
          <w:color w:val="000000"/>
          <w:sz w:val="22"/>
          <w:szCs w:val="22"/>
          <w:lang w:eastAsia="en-US"/>
        </w:rPr>
        <w:t>Римера</w:t>
      </w:r>
      <w:proofErr w:type="spellEnd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D53F29" w:rsidRDefault="00D53F29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B5221B">
        <w:rPr>
          <w:rFonts w:ascii="Arial" w:eastAsia="Calibri" w:hAnsi="Arial" w:cs="Arial"/>
          <w:color w:val="000000"/>
          <w:sz w:val="22"/>
          <w:szCs w:val="22"/>
          <w:lang w:eastAsia="en-US"/>
        </w:rPr>
        <w:t>одольская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B5221B">
        <w:rPr>
          <w:rFonts w:ascii="Arial" w:eastAsia="Calibri" w:hAnsi="Arial" w:cs="Arial"/>
          <w:color w:val="000000"/>
          <w:sz w:val="22"/>
          <w:szCs w:val="22"/>
          <w:lang w:eastAsia="en-US"/>
        </w:rPr>
        <w:t>Е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.В.</w:t>
      </w:r>
    </w:p>
    <w:p w:rsidR="00A52799" w:rsidRPr="00A52799" w:rsidRDefault="00A52799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676A0" w:rsidRPr="00D228E2" w:rsidRDefault="00A52799" w:rsidP="006676A0">
      <w:pPr>
        <w:pStyle w:val="1"/>
        <w:rPr>
          <w:rFonts w:eastAsia="Calibri"/>
          <w:lang w:eastAsia="en-US"/>
        </w:rPr>
      </w:pPr>
      <w:bookmarkStart w:id="1" w:name="_Toc431205793"/>
      <w:r>
        <w:rPr>
          <w:rFonts w:eastAsia="Calibri"/>
          <w:lang w:eastAsia="en-US"/>
        </w:rPr>
        <w:t xml:space="preserve">                                                       </w:t>
      </w:r>
      <w:r w:rsidR="006676A0" w:rsidRPr="00D228E2">
        <w:rPr>
          <w:rFonts w:eastAsia="Calibri"/>
          <w:lang w:eastAsia="en-US"/>
        </w:rPr>
        <w:t>Извещение</w:t>
      </w:r>
      <w:bookmarkEnd w:id="1"/>
      <w:r w:rsidR="006676A0" w:rsidRPr="00D228E2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№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 от «___»______201</w:t>
      </w:r>
      <w:r w:rsidR="00FA448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="00A5279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676A0" w:rsidRPr="009403EF" w:rsidTr="00E96857">
        <w:tc>
          <w:tcPr>
            <w:tcW w:w="9571" w:type="dxa"/>
            <w:gridSpan w:val="2"/>
            <w:shd w:val="clear" w:color="auto" w:fill="auto"/>
          </w:tcPr>
          <w:p w:rsidR="00FE0770" w:rsidRPr="009403EF" w:rsidRDefault="006676A0" w:rsidP="00E9685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FE0770" w:rsidRPr="009403EF" w:rsidRDefault="006676A0" w:rsidP="00FE0770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1946E3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</w:t>
            </w:r>
            <w:proofErr w:type="spellStart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», УР, г. Ижевск, ул. Орджоникидзе, 2</w:t>
            </w:r>
            <w:r w:rsidR="006676A0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D53F29" w:rsidRPr="009403EF" w:rsidTr="00E96857">
        <w:tc>
          <w:tcPr>
            <w:tcW w:w="4785" w:type="dxa"/>
            <w:shd w:val="clear" w:color="auto" w:fill="auto"/>
          </w:tcPr>
          <w:p w:rsidR="00D53F29" w:rsidRPr="009403EF" w:rsidRDefault="00D53F29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D53F29" w:rsidRPr="00070E6E" w:rsidRDefault="00D53F29" w:rsidP="002605E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АО «РИМЕРА», </w:t>
            </w:r>
          </w:p>
          <w:p w:rsidR="00D53F29" w:rsidRPr="00070E6E" w:rsidRDefault="00D53F29" w:rsidP="002605E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г. Москва, ул. Лесная д.5 </w:t>
            </w:r>
          </w:p>
          <w:p w:rsidR="00D53F29" w:rsidRPr="00070E6E" w:rsidRDefault="00D53F29" w:rsidP="002605E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zakupki4060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@rimera.com, </w:t>
            </w:r>
          </w:p>
          <w:p w:rsidR="00D53F29" w:rsidRPr="00070E6E" w:rsidRDefault="00D53F29" w:rsidP="002605E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A52799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Открытый запрос предложений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743EFF" w:rsidRPr="00743EFF" w:rsidRDefault="00743EFF" w:rsidP="00FA448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743EFF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  <w:t>Лот 1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закупка</w:t>
            </w:r>
            <w:r w:rsidR="001946E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крупногабаритного и корпусного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FA448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стального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литья </w:t>
            </w:r>
            <w:r w:rsidR="00F240B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на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I</w:t>
            </w:r>
            <w:r w:rsidRPr="00743EF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полугодие</w:t>
            </w:r>
            <w:r w:rsidR="00F240B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201</w:t>
            </w:r>
            <w:r w:rsidR="00B5221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9</w:t>
            </w:r>
            <w:r w:rsidR="00F240B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г для ОАО «</w:t>
            </w:r>
            <w:proofErr w:type="spellStart"/>
            <w:r w:rsidR="00F240B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F240B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6676A0" w:rsidRPr="009403EF" w:rsidTr="00823667">
        <w:trPr>
          <w:trHeight w:val="246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D53F2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="00D53F2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электронной площадке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E5387F" w:rsidRPr="009C309C" w:rsidRDefault="00E5387F" w:rsidP="00EB2CA7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Техническими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ями на чугунное  литье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ями</w:t>
            </w:r>
            <w:proofErr w:type="gram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 ТЗ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которые</w:t>
            </w:r>
            <w:proofErr w:type="gram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являются их неотъемлемой частью</w:t>
            </w:r>
            <w:r w:rsidRPr="005777D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 чертежами, которые будут предоставлены по запросу</w:t>
            </w:r>
            <w:r w:rsidR="009C309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после подписания соглашения о конфиденциальности.</w:t>
            </w:r>
          </w:p>
          <w:p w:rsidR="00E5387F" w:rsidRPr="00B608DF" w:rsidRDefault="00E5387F" w:rsidP="00EB2CA7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E9685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Приложением № 1, являющееся неотъемлемой частью Технического задания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E5387F" w:rsidRPr="00B608DF" w:rsidRDefault="00E5387F" w:rsidP="00EB2CA7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Техническими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ями на чугунное  литье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ями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 ТЗ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которые являются их неотъемлемой частью</w:t>
            </w:r>
            <w:r w:rsidRPr="005777D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 чертежами, которые будут предоставлены по запросу</w:t>
            </w:r>
            <w:r w:rsidR="009C309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после подписания соглашения о конфиденциальности.</w:t>
            </w:r>
          </w:p>
          <w:p w:rsidR="00E5387F" w:rsidRPr="00B608DF" w:rsidRDefault="00E5387F" w:rsidP="00EB2CA7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1946E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УР г. Ижевск, ул. Орджоникидзе, 2, </w:t>
            </w:r>
            <w:r w:rsidR="001946E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1946E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УР г. Ижевск, ул. Орджоникидзе, 2, </w:t>
            </w:r>
            <w:r w:rsidR="001946E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823667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требованиям</w:t>
            </w:r>
          </w:p>
        </w:tc>
        <w:tc>
          <w:tcPr>
            <w:tcW w:w="4786" w:type="dxa"/>
            <w:shd w:val="clear" w:color="auto" w:fill="auto"/>
          </w:tcPr>
          <w:p w:rsidR="00E5387F" w:rsidRPr="00B608DF" w:rsidRDefault="00E5387F" w:rsidP="00EB2CA7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lastRenderedPageBreak/>
              <w:t>В соответствии с  Техническими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ями на чугунное и стальное литье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lastRenderedPageBreak/>
              <w:t>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ями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 ТЗ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которые являются их неотъемлемой частью и чертежами которые будут предоставлены по запросу</w:t>
            </w:r>
            <w:r w:rsidR="009C309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после подписания соглашения о конфиденциальности</w:t>
            </w:r>
          </w:p>
          <w:p w:rsidR="00E5387F" w:rsidRPr="00070E6E" w:rsidRDefault="00E5387F" w:rsidP="00EB2CA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</w:t>
            </w:r>
            <w:proofErr w:type="gramStart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9B38F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E5387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условиям </w:t>
            </w:r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</w:t>
            </w:r>
            <w:r w:rsidR="009B38F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</w:p>
        </w:tc>
      </w:tr>
      <w:tr w:rsidR="006676A0" w:rsidRPr="009403EF" w:rsidTr="00FE0770">
        <w:trPr>
          <w:trHeight w:val="8543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823667">
              <w:t xml:space="preserve"> </w:t>
            </w:r>
            <w:r>
              <w:t>процедур, применяемых в деле о банкротстве</w:t>
            </w:r>
          </w:p>
          <w:p w:rsidR="006676A0" w:rsidRPr="00C50C4E" w:rsidRDefault="006676A0" w:rsidP="00C50C4E">
            <w:pPr>
              <w:spacing w:after="225"/>
              <w:rPr>
                <w:rFonts w:ascii="Arial" w:hAnsi="Arial" w:cs="Arial"/>
                <w:sz w:val="22"/>
                <w:szCs w:val="22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="00C50C4E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C50C4E" w:rsidP="009B38F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 договор</w:t>
            </w:r>
            <w:r w:rsidR="009B38F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  <w:proofErr w:type="gramEnd"/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041D9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 по форме заказчика.</w:t>
            </w: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на основании доверенности (далее - уполномоченного лица).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9C309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B5221B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B5221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января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B5221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6676A0" w:rsidRPr="009403EF" w:rsidRDefault="006676A0" w:rsidP="00A5279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527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A527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9C309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071525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B5221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янва</w:t>
            </w:r>
            <w:r w:rsidR="0007152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ря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B5221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6676A0" w:rsidRPr="009403EF" w:rsidRDefault="00A52799" w:rsidP="00A5279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  <w:r w:rsidR="006676A0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6676A0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E5387F" w:rsidP="002A35D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="002A35D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электронную площадку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 допускается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6676A0" w:rsidRPr="009403EF" w:rsidRDefault="006676A0" w:rsidP="00C50C4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Поставщик имеет право подать несколько Заявок до завершения процедуры</w:t>
            </w:r>
            <w:r w:rsidR="00C50C4E"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FE0770" w:rsidP="00FE077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B5221B" w:rsidP="00B5221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31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01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14:00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E5387F" w:rsidRPr="00875713" w:rsidRDefault="00E5387F" w:rsidP="009C309C">
            <w:pP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Цена, сроки, поставки,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соответстви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 Техническ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ому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 на чугунное и стальное литье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ями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 ТЗ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которые являются их неотъемлемой частью и чертежами которые будут предоставлены по запросу</w:t>
            </w:r>
            <w:r w:rsidR="009C309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после подписания соглашения о конфиденциальности.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E5387F" w:rsidRPr="009403EF" w:rsidRDefault="00E5387F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30 рабочих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после определения Победителя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E5387F" w:rsidRDefault="00E5387F" w:rsidP="006676A0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нкета поставщика </w:t>
            </w:r>
          </w:p>
          <w:p w:rsidR="00E5387F" w:rsidRPr="009403EF" w:rsidRDefault="00E5387F" w:rsidP="00B5221B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E5387F" w:rsidRPr="009403EF" w:rsidRDefault="00E5387F" w:rsidP="00E9685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E5387F" w:rsidRPr="009403EF" w:rsidRDefault="00E5387F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E5387F" w:rsidRPr="009403EF" w:rsidTr="00E96857">
        <w:tc>
          <w:tcPr>
            <w:tcW w:w="4785" w:type="dxa"/>
            <w:shd w:val="clear" w:color="auto" w:fill="auto"/>
          </w:tcPr>
          <w:p w:rsidR="00E5387F" w:rsidRPr="009403EF" w:rsidRDefault="00E5387F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E5387F" w:rsidRPr="009403EF" w:rsidRDefault="00E5387F" w:rsidP="00FE077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E5387F" w:rsidRPr="009403EF" w:rsidTr="00E96857">
        <w:tc>
          <w:tcPr>
            <w:tcW w:w="9571" w:type="dxa"/>
            <w:gridSpan w:val="2"/>
            <w:shd w:val="clear" w:color="auto" w:fill="auto"/>
          </w:tcPr>
          <w:p w:rsidR="00E5387F" w:rsidRDefault="00E5387F" w:rsidP="00E9685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(запрос предложений)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проведение не регулируется статьями 447-449 части первой Гражданского кодекса Российской Федерации</w:t>
            </w:r>
          </w:p>
          <w:p w:rsidR="00E5387F" w:rsidRDefault="00E5387F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E5387F" w:rsidRPr="009403EF" w:rsidRDefault="00E5387F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6676A0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676A0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D2801" w:rsidRDefault="006D2801"/>
    <w:sectPr w:rsidR="006D2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6A0"/>
    <w:rsid w:val="00041D97"/>
    <w:rsid w:val="0005303F"/>
    <w:rsid w:val="00060CDB"/>
    <w:rsid w:val="00071525"/>
    <w:rsid w:val="001946E3"/>
    <w:rsid w:val="002A35DA"/>
    <w:rsid w:val="003D6769"/>
    <w:rsid w:val="003E2D28"/>
    <w:rsid w:val="005F36B4"/>
    <w:rsid w:val="006676A0"/>
    <w:rsid w:val="006D2801"/>
    <w:rsid w:val="00743EFF"/>
    <w:rsid w:val="007D340B"/>
    <w:rsid w:val="00823667"/>
    <w:rsid w:val="008E5A32"/>
    <w:rsid w:val="009B38F5"/>
    <w:rsid w:val="009C309C"/>
    <w:rsid w:val="009D6179"/>
    <w:rsid w:val="00A52799"/>
    <w:rsid w:val="00B5221B"/>
    <w:rsid w:val="00C50C4E"/>
    <w:rsid w:val="00D53F29"/>
    <w:rsid w:val="00D97338"/>
    <w:rsid w:val="00E5387F"/>
    <w:rsid w:val="00F240B2"/>
    <w:rsid w:val="00FA448E"/>
    <w:rsid w:val="00FE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6306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Голубчикова Надежда Павловна</dc:creator>
  <cp:lastModifiedBy>Ковалева Ирина Михайловна</cp:lastModifiedBy>
  <cp:revision>4</cp:revision>
  <dcterms:created xsi:type="dcterms:W3CDTF">2017-12-21T08:19:00Z</dcterms:created>
  <dcterms:modified xsi:type="dcterms:W3CDTF">2019-01-23T12:46:00Z</dcterms:modified>
</cp:coreProperties>
</file>