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8B7" w:rsidRPr="00DA51EB" w:rsidRDefault="003B18B7" w:rsidP="00E207D6">
      <w:pPr>
        <w:pStyle w:val="1"/>
        <w:ind w:firstLine="0"/>
        <w:rPr>
          <w:rFonts w:eastAsia="Calibri"/>
          <w:lang w:eastAsia="en-US"/>
        </w:rPr>
      </w:pPr>
      <w:bookmarkStart w:id="0" w:name="_Toc431205789"/>
      <w:r w:rsidRPr="00DA51EB">
        <w:rPr>
          <w:rFonts w:eastAsia="Calibri"/>
          <w:lang w:eastAsia="en-US"/>
        </w:rPr>
        <w:t xml:space="preserve">                                       </w:t>
      </w:r>
    </w:p>
    <w:p w:rsidR="003B18B7" w:rsidRPr="00DA51EB" w:rsidRDefault="003B18B7" w:rsidP="00E207D6">
      <w:pPr>
        <w:pStyle w:val="1"/>
        <w:ind w:firstLine="0"/>
        <w:rPr>
          <w:rFonts w:eastAsia="Calibri"/>
          <w:lang w:eastAsia="en-US"/>
        </w:rPr>
      </w:pPr>
    </w:p>
    <w:p w:rsidR="00E27119" w:rsidRPr="006064D2" w:rsidRDefault="003B18B7" w:rsidP="00E207D6">
      <w:pPr>
        <w:pStyle w:val="1"/>
        <w:ind w:firstLine="0"/>
        <w:rPr>
          <w:rFonts w:eastAsia="Calibri"/>
          <w:lang w:eastAsia="en-US"/>
        </w:rPr>
      </w:pPr>
      <w:r w:rsidRPr="003B18B7">
        <w:rPr>
          <w:rFonts w:eastAsia="Calibri"/>
          <w:lang w:eastAsia="en-US"/>
        </w:rPr>
        <w:t xml:space="preserve">                                                 </w:t>
      </w:r>
      <w:r w:rsidR="00E11179">
        <w:rPr>
          <w:rFonts w:eastAsia="Calibri"/>
          <w:lang w:eastAsia="en-US"/>
        </w:rPr>
        <w:t>З</w:t>
      </w:r>
      <w:r w:rsidR="00E27119" w:rsidRPr="006064D2">
        <w:rPr>
          <w:rFonts w:eastAsia="Calibri"/>
          <w:lang w:eastAsia="en-US"/>
        </w:rPr>
        <w:t>аявка на проведение закупки</w:t>
      </w:r>
      <w:bookmarkEnd w:id="0"/>
    </w:p>
    <w:p w:rsidR="00E27119" w:rsidRPr="003B18B7" w:rsidRDefault="003B18B7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B18B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A51EB">
        <w:rPr>
          <w:rFonts w:ascii="Arial" w:eastAsia="Calibri" w:hAnsi="Arial" w:cs="Arial"/>
          <w:b/>
          <w:sz w:val="22"/>
          <w:szCs w:val="22"/>
          <w:lang w:eastAsia="en-US"/>
        </w:rPr>
        <w:t>от 11 декабря 2018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386"/>
      </w:tblGrid>
      <w:tr w:rsidR="00D421C0" w:rsidRPr="00C80C35" w:rsidTr="007D15F8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421C0" w:rsidRPr="00C80C35" w:rsidRDefault="003B18B7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D421C0" w:rsidRPr="00C80C35" w:rsidTr="007D15F8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421C0" w:rsidRPr="00C80C35" w:rsidRDefault="00DA51EB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П.Н., начальник ОСЗ</w:t>
            </w:r>
          </w:p>
        </w:tc>
      </w:tr>
      <w:tr w:rsidR="00D421C0" w:rsidRPr="00C80C35" w:rsidTr="007D15F8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421C0" w:rsidRPr="00C80C35" w:rsidRDefault="00D421C0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27119" w:rsidRPr="00C80C35" w:rsidRDefault="003B18B7" w:rsidP="0045619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02.02.05н</w:t>
            </w: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D15F8" w:rsidRPr="003B18B7" w:rsidRDefault="00DA51EB" w:rsidP="003B18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Автозапчасти  на 2019</w:t>
            </w:r>
            <w:r w:rsidR="003B18B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27119" w:rsidRPr="00C80C35" w:rsidRDefault="00A26F83" w:rsidP="005D26CE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В соответствии с планом производства</w:t>
            </w: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27119" w:rsidRPr="005D26CE" w:rsidRDefault="00A26F83" w:rsidP="00D421C0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Запрос предложений</w:t>
            </w:r>
            <w:r w:rsidR="003B18B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27119" w:rsidRPr="00C80C35" w:rsidRDefault="003B18B7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27119" w:rsidRPr="00C80C35" w:rsidRDefault="00A26F83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27119" w:rsidRPr="00C80C35" w:rsidRDefault="00D421C0" w:rsidP="005D26C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Согласно </w:t>
            </w:r>
            <w:r w:rsidR="005D26C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разделительной ведомости</w:t>
            </w: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27119" w:rsidRPr="00C80C35" w:rsidRDefault="00BB7710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723D1" w:rsidRPr="00E11179" w:rsidRDefault="00D723D1" w:rsidP="006B535C">
            <w:pPr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27119" w:rsidRPr="00E11179" w:rsidRDefault="00E27119" w:rsidP="00BC1CD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E27119" w:rsidRPr="00C80C35" w:rsidTr="007D15F8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B18B7" w:rsidRDefault="003B18B7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Латыпова Дилара Айратовна</w:t>
            </w:r>
          </w:p>
          <w:p w:rsidR="00E27119" w:rsidRPr="00E11179" w:rsidRDefault="003B18B7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(3412) 68-92-19</w:t>
            </w:r>
          </w:p>
          <w:p w:rsidR="00BB7710" w:rsidRPr="00DA51EB" w:rsidRDefault="00BB7710" w:rsidP="003B18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1117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B18B7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dilara</w:t>
            </w:r>
            <w:r w:rsidR="003B18B7" w:rsidRPr="003B18B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3B18B7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latypova</w:t>
            </w:r>
            <w:r w:rsidR="003B18B7" w:rsidRPr="003B18B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@</w:t>
            </w:r>
            <w:r w:rsidR="003B18B7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="003B18B7" w:rsidRPr="00DA51E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3B18B7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</w:tbl>
    <w:p w:rsidR="00E27119" w:rsidRPr="006064D2" w:rsidRDefault="00E27119" w:rsidP="00E2711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E27119" w:rsidRPr="00D421C0" w:rsidRDefault="00E27119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421C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Проект договора / (существенные условия) </w:t>
      </w:r>
    </w:p>
    <w:p w:rsidR="00D421C0" w:rsidRDefault="00D421C0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Техническое задание на закупку продукции.</w:t>
      </w:r>
    </w:p>
    <w:p w:rsidR="00D421C0" w:rsidRPr="00A26F83" w:rsidRDefault="00D421C0" w:rsidP="00A26F83">
      <w:pPr>
        <w:ind w:left="36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E27119" w:rsidRPr="00C80C35" w:rsidTr="009D2261">
        <w:tc>
          <w:tcPr>
            <w:tcW w:w="4503" w:type="dxa"/>
            <w:shd w:val="clear" w:color="auto" w:fill="auto"/>
          </w:tcPr>
          <w:p w:rsidR="00E27119" w:rsidRPr="00C80C35" w:rsidRDefault="00E27119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E27119" w:rsidRPr="00C80C35" w:rsidRDefault="00E27119" w:rsidP="001E504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27119" w:rsidRPr="00C80C35" w:rsidRDefault="00E27119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D421C0" w:rsidRPr="00C80C35" w:rsidRDefault="00D421C0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E27119" w:rsidRPr="009D2261" w:rsidTr="009D2261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СОГЛАСОВАНО: </w:t>
            </w: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27119" w:rsidRPr="009D2261" w:rsidRDefault="00E27119" w:rsidP="009D2261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E27119" w:rsidRPr="009D2261" w:rsidRDefault="00E27119" w:rsidP="00172E3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D2261" w:rsidRPr="009D2261" w:rsidTr="009D2261">
        <w:trPr>
          <w:gridAfter w:val="1"/>
          <w:wAfter w:w="924" w:type="dxa"/>
          <w:trHeight w:val="729"/>
        </w:trPr>
        <w:tc>
          <w:tcPr>
            <w:tcW w:w="4503" w:type="dxa"/>
            <w:shd w:val="clear" w:color="auto" w:fill="auto"/>
          </w:tcPr>
          <w:p w:rsidR="009D2261" w:rsidRPr="009D2261" w:rsidRDefault="00DA51EB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ОСЗ</w:t>
            </w:r>
            <w:r w:rsidR="009D2261"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9D2261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9D2261" w:rsidRDefault="009D2261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П.Н.</w:t>
            </w:r>
          </w:p>
        </w:tc>
      </w:tr>
      <w:tr w:rsidR="009D2261" w:rsidRPr="009D2261" w:rsidTr="009D2261">
        <w:trPr>
          <w:gridAfter w:val="1"/>
          <w:wAfter w:w="924" w:type="dxa"/>
          <w:trHeight w:val="994"/>
        </w:trPr>
        <w:tc>
          <w:tcPr>
            <w:tcW w:w="4503" w:type="dxa"/>
            <w:shd w:val="clear" w:color="auto" w:fill="auto"/>
          </w:tcPr>
          <w:p w:rsidR="009D2261" w:rsidRPr="009D2261" w:rsidRDefault="00DA51EB" w:rsidP="00FB226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Финансовый контролер</w:t>
            </w:r>
            <w:r w:rsidR="003B18B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FB226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9D2261" w:rsidRDefault="003B18B7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Мартынов В.А.</w:t>
            </w:r>
          </w:p>
        </w:tc>
      </w:tr>
      <w:tr w:rsidR="009D2261" w:rsidRPr="009D2261" w:rsidTr="009D2261">
        <w:trPr>
          <w:gridAfter w:val="1"/>
          <w:wAfter w:w="924" w:type="dxa"/>
          <w:trHeight w:val="994"/>
        </w:trPr>
        <w:tc>
          <w:tcPr>
            <w:tcW w:w="4503" w:type="dxa"/>
            <w:shd w:val="clear" w:color="auto" w:fill="auto"/>
          </w:tcPr>
          <w:p w:rsidR="009D2261" w:rsidRPr="009D2261" w:rsidRDefault="009D2261" w:rsidP="00F82FD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bookmarkStart w:id="1" w:name="_GoBack"/>
            <w:bookmarkEnd w:id="1"/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F82FD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9D2261" w:rsidRDefault="009D2261" w:rsidP="00DA51E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E27119" w:rsidRPr="009D2261" w:rsidRDefault="009D2261" w:rsidP="00E2711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</w:t>
      </w:r>
    </w:p>
    <w:p w:rsidR="00E27119" w:rsidRPr="009D2261" w:rsidRDefault="00E27119" w:rsidP="009D2261">
      <w:pPr>
        <w:spacing w:after="225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</w:t>
      </w:r>
      <w:r w:rsid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</w:t>
      </w:r>
    </w:p>
    <w:p w:rsidR="008A4AF5" w:rsidRDefault="008A4AF5"/>
    <w:sectPr w:rsidR="008A4AF5" w:rsidSect="00E11179">
      <w:pgSz w:w="11906" w:h="16838"/>
      <w:pgMar w:top="2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0A" w:rsidRDefault="0026030A" w:rsidP="00E11179">
      <w:r>
        <w:separator/>
      </w:r>
    </w:p>
  </w:endnote>
  <w:endnote w:type="continuationSeparator" w:id="0">
    <w:p w:rsidR="0026030A" w:rsidRDefault="0026030A" w:rsidP="00E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0A" w:rsidRDefault="0026030A" w:rsidP="00E11179">
      <w:r>
        <w:separator/>
      </w:r>
    </w:p>
  </w:footnote>
  <w:footnote w:type="continuationSeparator" w:id="0">
    <w:p w:rsidR="0026030A" w:rsidRDefault="0026030A" w:rsidP="00E11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64795"/>
    <w:multiLevelType w:val="hybridMultilevel"/>
    <w:tmpl w:val="83524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19"/>
    <w:rsid w:val="000937EE"/>
    <w:rsid w:val="00172E37"/>
    <w:rsid w:val="001A00AF"/>
    <w:rsid w:val="001D75D6"/>
    <w:rsid w:val="0026030A"/>
    <w:rsid w:val="00304A46"/>
    <w:rsid w:val="003B18B7"/>
    <w:rsid w:val="00456198"/>
    <w:rsid w:val="00564D95"/>
    <w:rsid w:val="00573108"/>
    <w:rsid w:val="005734B3"/>
    <w:rsid w:val="005D26CE"/>
    <w:rsid w:val="006B535C"/>
    <w:rsid w:val="006B7B09"/>
    <w:rsid w:val="007A3A37"/>
    <w:rsid w:val="007D15F8"/>
    <w:rsid w:val="008A4AF5"/>
    <w:rsid w:val="00907681"/>
    <w:rsid w:val="009364F8"/>
    <w:rsid w:val="009B07F3"/>
    <w:rsid w:val="009D2261"/>
    <w:rsid w:val="00A26F83"/>
    <w:rsid w:val="00A612FB"/>
    <w:rsid w:val="00A8680D"/>
    <w:rsid w:val="00B247E1"/>
    <w:rsid w:val="00B74C9A"/>
    <w:rsid w:val="00B97198"/>
    <w:rsid w:val="00BB7710"/>
    <w:rsid w:val="00BC1CD0"/>
    <w:rsid w:val="00C74F63"/>
    <w:rsid w:val="00C92F4F"/>
    <w:rsid w:val="00D421C0"/>
    <w:rsid w:val="00D723D1"/>
    <w:rsid w:val="00DA51EB"/>
    <w:rsid w:val="00E11179"/>
    <w:rsid w:val="00E207D6"/>
    <w:rsid w:val="00E27119"/>
    <w:rsid w:val="00E27C48"/>
    <w:rsid w:val="00E8056A"/>
    <w:rsid w:val="00E855D0"/>
    <w:rsid w:val="00EC300D"/>
    <w:rsid w:val="00ED3AD9"/>
    <w:rsid w:val="00F45604"/>
    <w:rsid w:val="00F9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0771D"/>
  <w15:docId w15:val="{2ABF9D99-6408-49C3-8A2E-8CB3D60C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11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11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421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7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Латыпова Дилара Айратовна</cp:lastModifiedBy>
  <cp:revision>17</cp:revision>
  <cp:lastPrinted>2016-06-03T10:15:00Z</cp:lastPrinted>
  <dcterms:created xsi:type="dcterms:W3CDTF">2015-11-26T10:22:00Z</dcterms:created>
  <dcterms:modified xsi:type="dcterms:W3CDTF">2018-12-11T12:08:00Z</dcterms:modified>
</cp:coreProperties>
</file>